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392" w:rsidRPr="0096332E" w:rsidRDefault="00307F4F" w:rsidP="00307F4F">
      <w:pPr>
        <w:jc w:val="center"/>
        <w:rPr>
          <w:rFonts w:ascii="Cambria" w:hAnsi="Cambria"/>
          <w:color w:val="auto"/>
          <w:sz w:val="28"/>
          <w:szCs w:val="28"/>
        </w:rPr>
      </w:pPr>
      <w:r>
        <w:rPr>
          <w:rFonts w:ascii="Cambria" w:hAnsi="Cambria"/>
          <w:color w:val="auto"/>
          <w:sz w:val="20"/>
        </w:rPr>
        <w:t xml:space="preserve">                                                                                                                       </w:t>
      </w:r>
      <w:r w:rsidR="005A7937" w:rsidRPr="0096332E">
        <w:rPr>
          <w:rFonts w:ascii="Cambria" w:hAnsi="Cambria"/>
          <w:color w:val="auto"/>
          <w:sz w:val="20"/>
        </w:rPr>
        <w:t xml:space="preserve">Załącznik </w:t>
      </w:r>
      <w:r w:rsidR="00FE4346">
        <w:rPr>
          <w:rFonts w:ascii="Cambria" w:hAnsi="Cambria"/>
          <w:color w:val="auto"/>
          <w:sz w:val="20"/>
        </w:rPr>
        <w:t xml:space="preserve">nr 1 </w:t>
      </w:r>
      <w:r>
        <w:rPr>
          <w:rFonts w:ascii="Cambria" w:hAnsi="Cambria"/>
          <w:color w:val="auto"/>
          <w:sz w:val="20"/>
        </w:rPr>
        <w:t>do umowy nr………………….</w:t>
      </w:r>
    </w:p>
    <w:p w:rsidR="00BE6AA4" w:rsidRPr="0096332E" w:rsidRDefault="00BE6AA4" w:rsidP="00231392">
      <w:pPr>
        <w:rPr>
          <w:rFonts w:ascii="Cambria" w:hAnsi="Cambria"/>
          <w:color w:val="auto"/>
          <w:sz w:val="28"/>
          <w:szCs w:val="28"/>
        </w:rPr>
      </w:pPr>
    </w:p>
    <w:p w:rsidR="005A7937" w:rsidRPr="0096332E" w:rsidRDefault="005A7937" w:rsidP="005A7937">
      <w:pPr>
        <w:jc w:val="center"/>
        <w:rPr>
          <w:rFonts w:ascii="Cambria" w:hAnsi="Cambria"/>
          <w:color w:val="auto"/>
          <w:sz w:val="28"/>
          <w:szCs w:val="28"/>
        </w:rPr>
      </w:pPr>
      <w:r w:rsidRPr="0096332E">
        <w:rPr>
          <w:rFonts w:ascii="Cambria" w:hAnsi="Cambria"/>
          <w:color w:val="auto"/>
          <w:sz w:val="28"/>
          <w:szCs w:val="28"/>
        </w:rPr>
        <w:t xml:space="preserve">KOSZTORYS </w:t>
      </w:r>
    </w:p>
    <w:p w:rsidR="005A7937" w:rsidRPr="0096332E" w:rsidRDefault="005A7937" w:rsidP="0016475B">
      <w:pPr>
        <w:rPr>
          <w:rFonts w:ascii="Cambria" w:hAnsi="Cambria"/>
          <w:color w:val="auto"/>
          <w:sz w:val="28"/>
          <w:szCs w:val="28"/>
        </w:rPr>
      </w:pPr>
    </w:p>
    <w:p w:rsidR="00951956" w:rsidRPr="00951956" w:rsidRDefault="005A7937" w:rsidP="00A0165B">
      <w:pPr>
        <w:tabs>
          <w:tab w:val="left" w:pos="1275"/>
        </w:tabs>
        <w:jc w:val="both"/>
        <w:rPr>
          <w:rFonts w:ascii="Cambria" w:hAnsi="Cambria"/>
          <w:b/>
        </w:rPr>
      </w:pPr>
      <w:r w:rsidRPr="00951956">
        <w:rPr>
          <w:rFonts w:ascii="Cambria" w:hAnsi="Cambria"/>
          <w:b/>
        </w:rPr>
        <w:t>1. Druk cyfrowy plakatów:</w:t>
      </w:r>
      <w:r w:rsidR="000E7707" w:rsidRPr="00951956">
        <w:rPr>
          <w:rFonts w:ascii="Cambria" w:hAnsi="Cambria"/>
          <w:b/>
        </w:rPr>
        <w:t xml:space="preserve"> </w:t>
      </w:r>
    </w:p>
    <w:p w:rsidR="005A7937" w:rsidRPr="00951956" w:rsidRDefault="00A0165B" w:rsidP="00A0165B">
      <w:pPr>
        <w:tabs>
          <w:tab w:val="left" w:pos="1275"/>
        </w:tabs>
        <w:jc w:val="both"/>
        <w:rPr>
          <w:rFonts w:ascii="Cambria" w:hAnsi="Cambria"/>
          <w:b/>
        </w:rPr>
      </w:pPr>
      <w:r w:rsidRPr="00951956">
        <w:rPr>
          <w:rFonts w:ascii="Cambria" w:hAnsi="Cambria"/>
          <w:b/>
        </w:rPr>
        <w:t xml:space="preserve">realizowany w trakcie całego roku formatu B1, kolorystyka 4+0, offset, , gramatura 200 g, papier kreda, błysk </w:t>
      </w:r>
      <w:r w:rsidR="0016475B" w:rsidRPr="00951956">
        <w:rPr>
          <w:rFonts w:ascii="Cambria" w:hAnsi="Cambria"/>
          <w:b/>
        </w:rPr>
        <w:t>- </w:t>
      </w:r>
      <w:r w:rsidR="009C5623">
        <w:rPr>
          <w:rFonts w:ascii="Cambria" w:hAnsi="Cambria"/>
          <w:b/>
        </w:rPr>
        <w:t>2000</w:t>
      </w:r>
      <w:r w:rsidR="0016475B" w:rsidRPr="00951956">
        <w:rPr>
          <w:rFonts w:ascii="Cambria" w:hAnsi="Cambria"/>
          <w:b/>
        </w:rPr>
        <w:t xml:space="preserve"> sztuk</w:t>
      </w:r>
      <w:r w:rsidR="001267C3" w:rsidRPr="00951956">
        <w:rPr>
          <w:rFonts w:ascii="Cambria" w:hAnsi="Cambria"/>
          <w:b/>
        </w:rPr>
        <w:t>:</w:t>
      </w:r>
      <w:r w:rsidR="005A7937" w:rsidRPr="00951956">
        <w:rPr>
          <w:rFonts w:ascii="Cambria" w:hAnsi="Cambria"/>
          <w:b/>
        </w:rPr>
        <w:t xml:space="preserve"> </w:t>
      </w:r>
    </w:p>
    <w:p w:rsidR="0005182E" w:rsidRPr="0096332E" w:rsidRDefault="0005182E" w:rsidP="005A7937">
      <w:pPr>
        <w:tabs>
          <w:tab w:val="left" w:pos="1275"/>
        </w:tabs>
        <w:jc w:val="both"/>
        <w:rPr>
          <w:rFonts w:ascii="Cambria" w:hAnsi="Cambria"/>
        </w:rPr>
      </w:pPr>
    </w:p>
    <w:p w:rsidR="0005182E" w:rsidRPr="0096332E" w:rsidRDefault="0005182E" w:rsidP="0005182E">
      <w:pPr>
        <w:tabs>
          <w:tab w:val="left" w:pos="1275"/>
        </w:tabs>
        <w:jc w:val="both"/>
        <w:rPr>
          <w:rFonts w:ascii="Cambria" w:hAnsi="Cambria"/>
        </w:rPr>
      </w:pPr>
      <w:r w:rsidRPr="0096332E">
        <w:rPr>
          <w:rFonts w:ascii="Cambria" w:hAnsi="Cambria"/>
        </w:rPr>
        <w:t xml:space="preserve">- cena za 1 sztukę 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netto: …………… zł (słownie:…………………………………………………………………………………………………………)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+ podatek VAT: ……%, tj. kwota …………zł ( słownie:………………………………………………………………….)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brutto: ……………………….. zł (słownie: ………………………………………………………………………………………….)</w:t>
      </w:r>
    </w:p>
    <w:p w:rsidR="0005182E" w:rsidRPr="0096332E" w:rsidRDefault="0005182E" w:rsidP="005A7937">
      <w:pPr>
        <w:tabs>
          <w:tab w:val="left" w:pos="1275"/>
        </w:tabs>
        <w:jc w:val="both"/>
        <w:rPr>
          <w:rFonts w:ascii="Cambria" w:hAnsi="Cambria"/>
        </w:rPr>
      </w:pPr>
    </w:p>
    <w:p w:rsidR="005A7937" w:rsidRPr="0096332E" w:rsidRDefault="005A7937" w:rsidP="005A7937">
      <w:pPr>
        <w:tabs>
          <w:tab w:val="left" w:pos="1275"/>
        </w:tabs>
        <w:jc w:val="both"/>
        <w:rPr>
          <w:rFonts w:ascii="Cambria" w:hAnsi="Cambria"/>
        </w:rPr>
      </w:pPr>
    </w:p>
    <w:p w:rsidR="005A7937" w:rsidRPr="00951956" w:rsidRDefault="005A7937" w:rsidP="005A7937">
      <w:pPr>
        <w:jc w:val="both"/>
        <w:rPr>
          <w:rFonts w:ascii="Cambria" w:hAnsi="Cambria"/>
          <w:b/>
        </w:rPr>
      </w:pPr>
      <w:r w:rsidRPr="00951956">
        <w:rPr>
          <w:rFonts w:ascii="Cambria" w:hAnsi="Cambria"/>
          <w:b/>
        </w:rPr>
        <w:t>2. Druk jednostkowy, ozdobny, cyfrowy:</w:t>
      </w:r>
    </w:p>
    <w:p w:rsidR="005A7937" w:rsidRPr="0096332E" w:rsidRDefault="005A7937" w:rsidP="005A7937">
      <w:pPr>
        <w:jc w:val="both"/>
        <w:rPr>
          <w:rFonts w:ascii="Cambria" w:hAnsi="Cambria"/>
          <w:b/>
          <w:i/>
        </w:rPr>
      </w:pPr>
    </w:p>
    <w:p w:rsidR="005A7937" w:rsidRPr="0096332E" w:rsidRDefault="00EC4AF7" w:rsidP="005A7937">
      <w:pPr>
        <w:jc w:val="both"/>
        <w:rPr>
          <w:rFonts w:ascii="Cambria" w:hAnsi="Cambria"/>
        </w:rPr>
      </w:pPr>
      <w:r w:rsidRPr="0096332E">
        <w:rPr>
          <w:rFonts w:ascii="Cambria" w:hAnsi="Cambria"/>
        </w:rPr>
        <w:t xml:space="preserve">a) </w:t>
      </w:r>
      <w:r w:rsidR="00A0165B" w:rsidRPr="00951956">
        <w:rPr>
          <w:rFonts w:ascii="Cambria" w:hAnsi="Cambria"/>
          <w:b/>
        </w:rPr>
        <w:t xml:space="preserve">Zaproszenia/kartki pojedyncze, kolorystyka 4+4, offset, kreda, błysk, gramatura 350 g,  format A4/½ </w:t>
      </w:r>
      <w:r w:rsidR="009C5623">
        <w:rPr>
          <w:rFonts w:ascii="Cambria" w:hAnsi="Cambria"/>
          <w:b/>
        </w:rPr>
        <w:t>1000</w:t>
      </w:r>
      <w:r w:rsidR="00A0165B" w:rsidRPr="00951956">
        <w:rPr>
          <w:rFonts w:ascii="Cambria" w:hAnsi="Cambria"/>
          <w:b/>
        </w:rPr>
        <w:t xml:space="preserve"> sztuk</w:t>
      </w:r>
    </w:p>
    <w:p w:rsidR="005A7937" w:rsidRPr="0096332E" w:rsidRDefault="005A7937" w:rsidP="005A7937">
      <w:pPr>
        <w:spacing w:line="360" w:lineRule="auto"/>
        <w:rPr>
          <w:rFonts w:ascii="Cambria" w:hAnsi="Cambria"/>
          <w:u w:val="single"/>
        </w:rPr>
      </w:pPr>
    </w:p>
    <w:p w:rsidR="0005182E" w:rsidRPr="0096332E" w:rsidRDefault="0005182E" w:rsidP="0005182E">
      <w:pPr>
        <w:tabs>
          <w:tab w:val="left" w:pos="1275"/>
        </w:tabs>
        <w:jc w:val="both"/>
        <w:rPr>
          <w:rFonts w:ascii="Cambria" w:hAnsi="Cambria"/>
        </w:rPr>
      </w:pPr>
      <w:r w:rsidRPr="0096332E">
        <w:rPr>
          <w:rFonts w:ascii="Cambria" w:hAnsi="Cambria"/>
        </w:rPr>
        <w:t xml:space="preserve">- cena za 1 sztukę 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netto: …………… zł (słownie:…………………………………………………………………………………………………………)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+ podatek VAT: ……%, tj. kwota …………zł ( słownie:………………………………………………………………….)</w:t>
      </w:r>
    </w:p>
    <w:p w:rsidR="0005182E" w:rsidRPr="0096332E" w:rsidRDefault="0005182E" w:rsidP="005A7937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brutto: ……………………….. zł (słownie: ………………………………………………………………………………………….)</w:t>
      </w:r>
    </w:p>
    <w:p w:rsidR="005A7937" w:rsidRPr="0096332E" w:rsidRDefault="000E7707" w:rsidP="005A7937">
      <w:pPr>
        <w:spacing w:line="360" w:lineRule="auto"/>
        <w:rPr>
          <w:rFonts w:ascii="Cambria" w:hAnsi="Cambria"/>
          <w:u w:val="single"/>
        </w:rPr>
      </w:pPr>
      <w:r w:rsidRPr="0096332E">
        <w:rPr>
          <w:rFonts w:ascii="Cambria" w:hAnsi="Cambria"/>
        </w:rPr>
        <w:t xml:space="preserve">b) </w:t>
      </w:r>
      <w:r w:rsidR="00A0165B" w:rsidRPr="00951956">
        <w:rPr>
          <w:rFonts w:ascii="Cambria" w:hAnsi="Cambria"/>
          <w:b/>
        </w:rPr>
        <w:t xml:space="preserve">Zaproszenia/kartki pojedyncze, kolorystyka 4+4, offset, kreda, błysk, gramatura 350 g,  format </w:t>
      </w:r>
      <w:r w:rsidR="003C7C20" w:rsidRPr="00951956">
        <w:rPr>
          <w:rFonts w:ascii="Cambria" w:hAnsi="Cambria"/>
          <w:b/>
        </w:rPr>
        <w:t>2 x</w:t>
      </w:r>
      <w:r w:rsidR="005B40EF" w:rsidRPr="00951956">
        <w:rPr>
          <w:rFonts w:ascii="Cambria" w:hAnsi="Cambria"/>
          <w:b/>
        </w:rPr>
        <w:t xml:space="preserve"> DL</w:t>
      </w:r>
      <w:r w:rsidR="0016475B" w:rsidRPr="00951956">
        <w:rPr>
          <w:rFonts w:ascii="Cambria" w:hAnsi="Cambria"/>
          <w:b/>
        </w:rPr>
        <w:t xml:space="preserve"> - 600 sztuk</w:t>
      </w:r>
      <w:r w:rsidR="005B40EF" w:rsidRPr="00951956">
        <w:rPr>
          <w:rFonts w:ascii="Cambria" w:hAnsi="Cambria"/>
          <w:b/>
        </w:rPr>
        <w:t>:</w:t>
      </w:r>
      <w:r w:rsidR="005A7937" w:rsidRPr="0096332E">
        <w:rPr>
          <w:rFonts w:ascii="Cambria" w:hAnsi="Cambria"/>
          <w:u w:val="single"/>
        </w:rPr>
        <w:t xml:space="preserve"> </w:t>
      </w:r>
    </w:p>
    <w:p w:rsidR="0005182E" w:rsidRPr="0096332E" w:rsidRDefault="0005182E" w:rsidP="0005182E">
      <w:pPr>
        <w:tabs>
          <w:tab w:val="left" w:pos="1275"/>
        </w:tabs>
        <w:jc w:val="both"/>
        <w:rPr>
          <w:rFonts w:ascii="Cambria" w:hAnsi="Cambria"/>
        </w:rPr>
      </w:pPr>
      <w:r w:rsidRPr="0096332E">
        <w:rPr>
          <w:rFonts w:ascii="Cambria" w:hAnsi="Cambria"/>
        </w:rPr>
        <w:t xml:space="preserve">- cena za 1 sztukę 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netto: …………… zł (słownie:…………………………………………………………………………………………………………)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+ podatek VAT: ……%, tj. kwota …………zł ( słownie:………………………………………………………………….)</w:t>
      </w:r>
    </w:p>
    <w:p w:rsidR="0005182E" w:rsidRPr="0096332E" w:rsidRDefault="0005182E" w:rsidP="00D80382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brutto: ……………………….. zł (słownie: ………………………………………………………………………………………….)</w:t>
      </w:r>
    </w:p>
    <w:p w:rsidR="00D80382" w:rsidRPr="0096332E" w:rsidRDefault="00EC4AF7" w:rsidP="00D80382">
      <w:pPr>
        <w:spacing w:line="360" w:lineRule="auto"/>
        <w:rPr>
          <w:rFonts w:ascii="Cambria" w:hAnsi="Cambria"/>
          <w:u w:val="single"/>
        </w:rPr>
      </w:pPr>
      <w:r w:rsidRPr="0096332E">
        <w:rPr>
          <w:rFonts w:ascii="Cambria" w:hAnsi="Cambria"/>
        </w:rPr>
        <w:t xml:space="preserve">c) </w:t>
      </w:r>
      <w:r w:rsidR="00A0165B" w:rsidRPr="00951956">
        <w:rPr>
          <w:rFonts w:ascii="Cambria" w:hAnsi="Cambria"/>
          <w:b/>
        </w:rPr>
        <w:t xml:space="preserve">Zaproszenia/kartki pojedyncze, kolorystyka 4+4, offset, kreda, błysk, gramatura 350 g,  </w:t>
      </w:r>
      <w:r w:rsidRPr="00951956">
        <w:rPr>
          <w:rFonts w:ascii="Cambria" w:hAnsi="Cambria"/>
          <w:b/>
        </w:rPr>
        <w:t>zaproszenia</w:t>
      </w:r>
      <w:r w:rsidR="00D80382" w:rsidRPr="00951956">
        <w:rPr>
          <w:rFonts w:ascii="Cambria" w:hAnsi="Cambria"/>
          <w:b/>
        </w:rPr>
        <w:t xml:space="preserve"> formatu DL</w:t>
      </w:r>
      <w:r w:rsidR="0016475B" w:rsidRPr="00951956">
        <w:rPr>
          <w:rFonts w:ascii="Cambria" w:hAnsi="Cambria"/>
          <w:b/>
        </w:rPr>
        <w:t xml:space="preserve"> - </w:t>
      </w:r>
      <w:r w:rsidRPr="00951956">
        <w:rPr>
          <w:rFonts w:ascii="Cambria" w:hAnsi="Cambria"/>
          <w:b/>
        </w:rPr>
        <w:t>8</w:t>
      </w:r>
      <w:r w:rsidR="0016475B" w:rsidRPr="00951956">
        <w:rPr>
          <w:rFonts w:ascii="Cambria" w:hAnsi="Cambria"/>
          <w:b/>
        </w:rPr>
        <w:t>00 sztuk</w:t>
      </w:r>
      <w:r w:rsidR="00D80382" w:rsidRPr="00951956">
        <w:rPr>
          <w:rFonts w:ascii="Cambria" w:hAnsi="Cambria"/>
          <w:b/>
        </w:rPr>
        <w:t>:</w:t>
      </w:r>
      <w:r w:rsidR="00D80382" w:rsidRPr="0096332E">
        <w:rPr>
          <w:rFonts w:ascii="Cambria" w:hAnsi="Cambria"/>
          <w:u w:val="single"/>
        </w:rPr>
        <w:t xml:space="preserve"> </w:t>
      </w:r>
    </w:p>
    <w:p w:rsidR="0005182E" w:rsidRPr="0096332E" w:rsidRDefault="0005182E" w:rsidP="0005182E">
      <w:pPr>
        <w:tabs>
          <w:tab w:val="left" w:pos="1275"/>
        </w:tabs>
        <w:jc w:val="both"/>
        <w:rPr>
          <w:rFonts w:ascii="Cambria" w:hAnsi="Cambria"/>
        </w:rPr>
      </w:pPr>
      <w:r w:rsidRPr="0096332E">
        <w:rPr>
          <w:rFonts w:ascii="Cambria" w:hAnsi="Cambria"/>
        </w:rPr>
        <w:t xml:space="preserve">- cena za 1 sztukę 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netto: …………… zł (słownie:…………………………………………………………………………………………………………)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+ podatek VAT: ……%, tj. kwota …………zł ( słownie:………………………………………………………………….)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lastRenderedPageBreak/>
        <w:t>brutto: ……………………….. zł (słownie: ………………………………………………………………………………………….)</w:t>
      </w:r>
    </w:p>
    <w:p w:rsidR="0005182E" w:rsidRPr="0096332E" w:rsidRDefault="0005182E" w:rsidP="005A7937">
      <w:pPr>
        <w:spacing w:line="360" w:lineRule="auto"/>
        <w:rPr>
          <w:rFonts w:ascii="Cambria" w:hAnsi="Cambria"/>
        </w:rPr>
      </w:pPr>
    </w:p>
    <w:p w:rsidR="005A7937" w:rsidRPr="00951956" w:rsidRDefault="00F512F8" w:rsidP="005A7937">
      <w:pPr>
        <w:spacing w:line="360" w:lineRule="auto"/>
        <w:rPr>
          <w:rFonts w:ascii="Cambria" w:hAnsi="Cambria"/>
          <w:b/>
        </w:rPr>
      </w:pPr>
      <w:r w:rsidRPr="00951956">
        <w:rPr>
          <w:rFonts w:ascii="Cambria" w:hAnsi="Cambria"/>
          <w:b/>
        </w:rPr>
        <w:t>3</w:t>
      </w:r>
      <w:r w:rsidR="005A7937" w:rsidRPr="00951956">
        <w:rPr>
          <w:rFonts w:ascii="Cambria" w:hAnsi="Cambria"/>
          <w:b/>
        </w:rPr>
        <w:t>. Kartonowa teczka dyplomowa</w:t>
      </w:r>
    </w:p>
    <w:p w:rsidR="001267C3" w:rsidRPr="00951956" w:rsidRDefault="00A0165B" w:rsidP="005A7937">
      <w:pPr>
        <w:spacing w:line="360" w:lineRule="auto"/>
        <w:rPr>
          <w:rFonts w:ascii="Cambria" w:hAnsi="Cambria"/>
          <w:b/>
        </w:rPr>
      </w:pPr>
      <w:r w:rsidRPr="00951956">
        <w:rPr>
          <w:rFonts w:ascii="Cambria" w:hAnsi="Cambria"/>
          <w:b/>
        </w:rPr>
        <w:t>format A4, druk: mat + lakier punktowy na okładce, zakładka na dyplom, gramatura 350 -</w:t>
      </w:r>
      <w:r w:rsidR="0016475B" w:rsidRPr="00951956">
        <w:rPr>
          <w:rFonts w:ascii="Cambria" w:hAnsi="Cambria"/>
          <w:b/>
        </w:rPr>
        <w:t> </w:t>
      </w:r>
      <w:r w:rsidR="009C5623">
        <w:rPr>
          <w:rFonts w:ascii="Cambria" w:hAnsi="Cambria"/>
          <w:b/>
        </w:rPr>
        <w:t>8</w:t>
      </w:r>
      <w:r w:rsidR="0016475B" w:rsidRPr="00951956">
        <w:rPr>
          <w:rFonts w:ascii="Cambria" w:hAnsi="Cambria"/>
          <w:b/>
        </w:rPr>
        <w:t>00 sztuk</w:t>
      </w:r>
      <w:r w:rsidR="001267C3" w:rsidRPr="00951956">
        <w:rPr>
          <w:rFonts w:ascii="Cambria" w:hAnsi="Cambria"/>
          <w:b/>
        </w:rPr>
        <w:t>:</w:t>
      </w:r>
    </w:p>
    <w:p w:rsidR="0005182E" w:rsidRPr="0096332E" w:rsidRDefault="0005182E" w:rsidP="0005182E">
      <w:pPr>
        <w:tabs>
          <w:tab w:val="left" w:pos="1275"/>
        </w:tabs>
        <w:jc w:val="both"/>
        <w:rPr>
          <w:rFonts w:ascii="Cambria" w:hAnsi="Cambria"/>
        </w:rPr>
      </w:pPr>
      <w:r w:rsidRPr="0096332E">
        <w:rPr>
          <w:rFonts w:ascii="Cambria" w:hAnsi="Cambria"/>
        </w:rPr>
        <w:t xml:space="preserve">- cena za 1 sztukę 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netto: …………… zł (słownie:…………………………………………………………………………………………………………)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+ podatek VAT: ……%, tj. kwota …………zł ( słownie:………………………………………………………………….)</w:t>
      </w:r>
    </w:p>
    <w:p w:rsidR="0005182E" w:rsidRPr="0096332E" w:rsidRDefault="0005182E" w:rsidP="005A7937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brutto: ……………………….. zł (słownie: ………………………………………………………………………………………….)</w:t>
      </w:r>
    </w:p>
    <w:p w:rsidR="00FC4DE0" w:rsidRPr="0096332E" w:rsidRDefault="00FC4DE0" w:rsidP="005A7937">
      <w:pPr>
        <w:spacing w:line="360" w:lineRule="auto"/>
        <w:rPr>
          <w:rFonts w:ascii="Cambria" w:hAnsi="Cambria"/>
        </w:rPr>
      </w:pPr>
    </w:p>
    <w:p w:rsidR="00FC4DE0" w:rsidRPr="0096332E" w:rsidRDefault="00FC4DE0" w:rsidP="005A7937">
      <w:pPr>
        <w:spacing w:line="360" w:lineRule="auto"/>
        <w:rPr>
          <w:rFonts w:ascii="Cambria" w:hAnsi="Cambria"/>
        </w:rPr>
      </w:pPr>
    </w:p>
    <w:p w:rsidR="00951956" w:rsidRDefault="00FC4DE0" w:rsidP="005A7937">
      <w:pPr>
        <w:spacing w:line="360" w:lineRule="auto"/>
        <w:rPr>
          <w:rFonts w:ascii="Cambria" w:hAnsi="Cambria"/>
          <w:b/>
        </w:rPr>
      </w:pPr>
      <w:r w:rsidRPr="00951956">
        <w:rPr>
          <w:rFonts w:ascii="Cambria" w:hAnsi="Cambria"/>
          <w:b/>
        </w:rPr>
        <w:t>4</w:t>
      </w:r>
      <w:r w:rsidR="003C7C20" w:rsidRPr="00951956">
        <w:rPr>
          <w:rFonts w:ascii="Cambria" w:hAnsi="Cambria"/>
          <w:b/>
        </w:rPr>
        <w:t>. Kartonowa teczka firmowa</w:t>
      </w:r>
      <w:r w:rsidR="00951956">
        <w:rPr>
          <w:rFonts w:ascii="Cambria" w:hAnsi="Cambria"/>
          <w:b/>
        </w:rPr>
        <w:t xml:space="preserve"> </w:t>
      </w:r>
    </w:p>
    <w:p w:rsidR="001267C3" w:rsidRPr="00951956" w:rsidRDefault="00A0165B" w:rsidP="005A7937">
      <w:pPr>
        <w:spacing w:line="360" w:lineRule="auto"/>
        <w:rPr>
          <w:rFonts w:ascii="Cambria" w:hAnsi="Cambria"/>
          <w:b/>
        </w:rPr>
      </w:pPr>
      <w:r w:rsidRPr="00951956">
        <w:rPr>
          <w:rFonts w:ascii="Cambria" w:hAnsi="Cambria"/>
          <w:b/>
        </w:rPr>
        <w:t>format A4, mat + lakier punktowy na okładce, kartonowa zakładka na dokumenty, gramatura 350</w:t>
      </w:r>
      <w:r w:rsidR="00D05DF2">
        <w:rPr>
          <w:rFonts w:ascii="Cambria" w:hAnsi="Cambria"/>
          <w:b/>
        </w:rPr>
        <w:t>, ilość:</w:t>
      </w:r>
      <w:r w:rsidRPr="00951956">
        <w:rPr>
          <w:rFonts w:ascii="Cambria" w:hAnsi="Cambria"/>
          <w:b/>
        </w:rPr>
        <w:t xml:space="preserve"> </w:t>
      </w:r>
      <w:r w:rsidR="009C5623">
        <w:rPr>
          <w:rFonts w:ascii="Cambria" w:hAnsi="Cambria"/>
          <w:b/>
        </w:rPr>
        <w:t>3</w:t>
      </w:r>
      <w:r w:rsidR="0016475B" w:rsidRPr="00951956">
        <w:rPr>
          <w:rFonts w:ascii="Cambria" w:hAnsi="Cambria"/>
          <w:b/>
        </w:rPr>
        <w:t>00 sztuk</w:t>
      </w:r>
      <w:r w:rsidR="001267C3" w:rsidRPr="00951956">
        <w:rPr>
          <w:rFonts w:ascii="Cambria" w:hAnsi="Cambria"/>
          <w:b/>
        </w:rPr>
        <w:t>:</w:t>
      </w:r>
    </w:p>
    <w:p w:rsidR="0005182E" w:rsidRPr="0096332E" w:rsidRDefault="0005182E" w:rsidP="0005182E">
      <w:pPr>
        <w:tabs>
          <w:tab w:val="left" w:pos="1275"/>
        </w:tabs>
        <w:jc w:val="both"/>
        <w:rPr>
          <w:rFonts w:ascii="Cambria" w:hAnsi="Cambria"/>
        </w:rPr>
      </w:pPr>
      <w:r w:rsidRPr="0096332E">
        <w:rPr>
          <w:rFonts w:ascii="Cambria" w:hAnsi="Cambria"/>
        </w:rPr>
        <w:t xml:space="preserve">- cena za 1 sztukę 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netto: …………… zł (słownie:…………………………………………………………………………………………………………)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+ podatek VAT: ……%, tj. kwota …………zł ( słownie:………………………………………………………………….)</w:t>
      </w:r>
    </w:p>
    <w:p w:rsidR="0005182E" w:rsidRPr="0096332E" w:rsidRDefault="0005182E" w:rsidP="005A7937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brutto: ……………………….. zł (słownie: ………………………………………………………………………………………….)</w:t>
      </w:r>
    </w:p>
    <w:p w:rsidR="00951956" w:rsidRDefault="0021208C" w:rsidP="000C2ECD">
      <w:pPr>
        <w:spacing w:line="360" w:lineRule="auto"/>
        <w:rPr>
          <w:rFonts w:ascii="Cambria" w:hAnsi="Cambria"/>
          <w:b/>
        </w:rPr>
      </w:pPr>
      <w:r w:rsidRPr="000C2ECD">
        <w:rPr>
          <w:rFonts w:ascii="Cambria" w:hAnsi="Cambria"/>
          <w:b/>
        </w:rPr>
        <w:t>5</w:t>
      </w:r>
      <w:r w:rsidR="005A7937" w:rsidRPr="000C2ECD">
        <w:rPr>
          <w:rFonts w:ascii="Cambria" w:hAnsi="Cambria"/>
          <w:b/>
        </w:rPr>
        <w:t>. Notes</w:t>
      </w:r>
    </w:p>
    <w:p w:rsidR="000C2ECD" w:rsidRPr="000C2ECD" w:rsidRDefault="000C2ECD" w:rsidP="000C2ECD">
      <w:pPr>
        <w:spacing w:line="360" w:lineRule="auto"/>
        <w:rPr>
          <w:rFonts w:ascii="Cambria" w:hAnsi="Cambria"/>
          <w:b/>
        </w:rPr>
      </w:pPr>
      <w:r w:rsidRPr="000C2ECD">
        <w:rPr>
          <w:b/>
        </w:rPr>
        <w:t xml:space="preserve"> </w:t>
      </w:r>
      <w:r w:rsidRPr="000C2ECD">
        <w:rPr>
          <w:rFonts w:ascii="Cambria" w:hAnsi="Cambria"/>
          <w:b/>
        </w:rPr>
        <w:t>formatu 75 x 75 mm, druk offset, nadruk full kolor, z samoprzylepnymi karteczkami, ilo</w:t>
      </w:r>
      <w:r w:rsidRPr="000C2ECD">
        <w:rPr>
          <w:rFonts w:ascii="Cambria" w:hAnsi="Cambria" w:hint="eastAsia"/>
          <w:b/>
        </w:rPr>
        <w:t>ść</w:t>
      </w:r>
      <w:r w:rsidR="00D05DF2">
        <w:rPr>
          <w:rFonts w:ascii="Cambria" w:hAnsi="Cambria"/>
          <w:b/>
        </w:rPr>
        <w:t>:</w:t>
      </w:r>
      <w:r w:rsidRPr="000C2ECD">
        <w:rPr>
          <w:rFonts w:ascii="Cambria" w:hAnsi="Cambria"/>
          <w:b/>
        </w:rPr>
        <w:t xml:space="preserve"> </w:t>
      </w:r>
      <w:r w:rsidR="009C5623">
        <w:rPr>
          <w:rFonts w:ascii="Cambria" w:hAnsi="Cambria"/>
          <w:b/>
        </w:rPr>
        <w:t>3</w:t>
      </w:r>
      <w:r w:rsidRPr="000C2ECD">
        <w:rPr>
          <w:rFonts w:ascii="Cambria" w:hAnsi="Cambria"/>
          <w:b/>
        </w:rPr>
        <w:t xml:space="preserve">00 sztuk </w:t>
      </w:r>
    </w:p>
    <w:p w:rsidR="0005182E" w:rsidRPr="0096332E" w:rsidRDefault="0005182E" w:rsidP="000C2ECD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 xml:space="preserve">- cena za 1 sztukę 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netto: …………… zł (słownie:…………………………………………………………………………………………………………)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+ podatek VAT: ……%, tj. kwota …………zł ( słownie:………………………………………………………………….)</w:t>
      </w:r>
    </w:p>
    <w:p w:rsidR="0005182E" w:rsidRPr="0096332E" w:rsidRDefault="0005182E" w:rsidP="005A7937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brutto: ……………………….. zł (słownie: ………………………………………………………………………………………….)</w:t>
      </w:r>
    </w:p>
    <w:p w:rsidR="009C5623" w:rsidRDefault="009C5623" w:rsidP="00951956">
      <w:pPr>
        <w:spacing w:line="360" w:lineRule="auto"/>
        <w:rPr>
          <w:rFonts w:ascii="Cambria" w:hAnsi="Cambria"/>
          <w:b/>
        </w:rPr>
      </w:pPr>
    </w:p>
    <w:p w:rsidR="009C5623" w:rsidRDefault="009C5623" w:rsidP="00951956">
      <w:pPr>
        <w:spacing w:line="360" w:lineRule="auto"/>
        <w:rPr>
          <w:rFonts w:ascii="Cambria" w:hAnsi="Cambria"/>
          <w:b/>
        </w:rPr>
      </w:pPr>
    </w:p>
    <w:p w:rsidR="009C5623" w:rsidRDefault="009C5623" w:rsidP="00951956">
      <w:pPr>
        <w:spacing w:line="360" w:lineRule="auto"/>
        <w:rPr>
          <w:rFonts w:ascii="Cambria" w:hAnsi="Cambria"/>
          <w:b/>
        </w:rPr>
      </w:pPr>
    </w:p>
    <w:p w:rsidR="009C5623" w:rsidRDefault="009C5623" w:rsidP="00951956">
      <w:pPr>
        <w:spacing w:line="360" w:lineRule="auto"/>
        <w:rPr>
          <w:rFonts w:ascii="Cambria" w:hAnsi="Cambria"/>
          <w:b/>
        </w:rPr>
      </w:pPr>
    </w:p>
    <w:p w:rsidR="009C5623" w:rsidRDefault="009C5623" w:rsidP="00951956">
      <w:pPr>
        <w:spacing w:line="360" w:lineRule="auto"/>
        <w:rPr>
          <w:rFonts w:ascii="Cambria" w:hAnsi="Cambria"/>
          <w:b/>
        </w:rPr>
      </w:pPr>
    </w:p>
    <w:p w:rsidR="00951956" w:rsidRDefault="0021208C" w:rsidP="00951956">
      <w:pPr>
        <w:spacing w:line="360" w:lineRule="auto"/>
        <w:rPr>
          <w:rFonts w:ascii="Cambria" w:hAnsi="Cambria"/>
          <w:b/>
        </w:rPr>
      </w:pPr>
      <w:r w:rsidRPr="00951956">
        <w:rPr>
          <w:rFonts w:ascii="Cambria" w:hAnsi="Cambria"/>
          <w:b/>
        </w:rPr>
        <w:lastRenderedPageBreak/>
        <w:t>6</w:t>
      </w:r>
      <w:r w:rsidR="005A7937" w:rsidRPr="00951956">
        <w:rPr>
          <w:rFonts w:ascii="Cambria" w:hAnsi="Cambria"/>
          <w:b/>
        </w:rPr>
        <w:t>.</w:t>
      </w:r>
      <w:r w:rsidR="00D80382" w:rsidRPr="00951956">
        <w:rPr>
          <w:rFonts w:ascii="Cambria" w:hAnsi="Cambria"/>
          <w:b/>
        </w:rPr>
        <w:t xml:space="preserve"> Notes </w:t>
      </w:r>
    </w:p>
    <w:p w:rsidR="00B46440" w:rsidRPr="00951956" w:rsidRDefault="00B46440" w:rsidP="00951956">
      <w:pPr>
        <w:spacing w:line="360" w:lineRule="auto"/>
        <w:rPr>
          <w:rFonts w:ascii="Cambria" w:hAnsi="Cambria"/>
          <w:b/>
        </w:rPr>
      </w:pPr>
      <w:r w:rsidRPr="00951956">
        <w:rPr>
          <w:rFonts w:ascii="Cambria" w:hAnsi="Cambria"/>
          <w:b/>
        </w:rPr>
        <w:t>formatu 1</w:t>
      </w:r>
      <w:r w:rsidR="009C5623">
        <w:rPr>
          <w:rFonts w:ascii="Cambria" w:hAnsi="Cambria"/>
          <w:b/>
        </w:rPr>
        <w:t>4</w:t>
      </w:r>
      <w:r w:rsidRPr="00951956">
        <w:rPr>
          <w:rFonts w:ascii="Cambria" w:hAnsi="Cambria"/>
          <w:b/>
        </w:rPr>
        <w:t>0x</w:t>
      </w:r>
      <w:r w:rsidR="009C5623">
        <w:rPr>
          <w:rFonts w:ascii="Cambria" w:hAnsi="Cambria"/>
          <w:b/>
        </w:rPr>
        <w:t>100</w:t>
      </w:r>
      <w:r w:rsidRPr="00951956">
        <w:rPr>
          <w:rFonts w:ascii="Cambria" w:hAnsi="Cambria"/>
          <w:b/>
        </w:rPr>
        <w:t xml:space="preserve"> mm, druk offset 4+0, ilo</w:t>
      </w:r>
      <w:r w:rsidRPr="00951956">
        <w:rPr>
          <w:rFonts w:ascii="Cambria" w:hAnsi="Cambria" w:hint="eastAsia"/>
          <w:b/>
        </w:rPr>
        <w:t>ść</w:t>
      </w:r>
      <w:r w:rsidR="00D05DF2">
        <w:rPr>
          <w:rFonts w:ascii="Cambria" w:hAnsi="Cambria"/>
          <w:b/>
        </w:rPr>
        <w:t>:</w:t>
      </w:r>
      <w:r w:rsidRPr="00951956">
        <w:rPr>
          <w:rFonts w:ascii="Cambria" w:hAnsi="Cambria"/>
          <w:b/>
        </w:rPr>
        <w:t xml:space="preserve"> </w:t>
      </w:r>
      <w:r w:rsidR="009C5623">
        <w:rPr>
          <w:rFonts w:ascii="Cambria" w:hAnsi="Cambria"/>
          <w:b/>
        </w:rPr>
        <w:t>3</w:t>
      </w:r>
      <w:r w:rsidRPr="00951956">
        <w:rPr>
          <w:rFonts w:ascii="Cambria" w:hAnsi="Cambria"/>
          <w:b/>
        </w:rPr>
        <w:t xml:space="preserve">00 sztuk </w:t>
      </w:r>
    </w:p>
    <w:p w:rsidR="00B46440" w:rsidRDefault="00B46440" w:rsidP="0005182E">
      <w:pPr>
        <w:tabs>
          <w:tab w:val="left" w:pos="1275"/>
        </w:tabs>
        <w:jc w:val="both"/>
        <w:rPr>
          <w:rFonts w:ascii="Cambria" w:hAnsi="Cambria"/>
          <w:u w:val="single"/>
        </w:rPr>
      </w:pPr>
    </w:p>
    <w:p w:rsidR="0005182E" w:rsidRPr="0096332E" w:rsidRDefault="0005182E" w:rsidP="0005182E">
      <w:pPr>
        <w:tabs>
          <w:tab w:val="left" w:pos="1275"/>
        </w:tabs>
        <w:jc w:val="both"/>
        <w:rPr>
          <w:rFonts w:ascii="Cambria" w:hAnsi="Cambria"/>
        </w:rPr>
      </w:pPr>
      <w:r w:rsidRPr="0096332E">
        <w:rPr>
          <w:rFonts w:ascii="Cambria" w:hAnsi="Cambria"/>
        </w:rPr>
        <w:t xml:space="preserve">- cena za 1 sztukę 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netto: …………… zł (słownie:…………………………………………………………………………………………………………)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+ podatek VAT: ……%, tj. kwota …………zł ( słownie:………………………………………………………………….)</w:t>
      </w:r>
    </w:p>
    <w:p w:rsidR="0005182E" w:rsidRPr="0096332E" w:rsidRDefault="0005182E" w:rsidP="005A7937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brutto: ……………………….. zł (słownie: ………………………………………………………………………………………….)</w:t>
      </w:r>
    </w:p>
    <w:p w:rsidR="00B46440" w:rsidRPr="00951956" w:rsidRDefault="0021208C" w:rsidP="005A7937">
      <w:pPr>
        <w:spacing w:line="360" w:lineRule="auto"/>
        <w:rPr>
          <w:rFonts w:ascii="Cambria" w:hAnsi="Cambria"/>
          <w:b/>
        </w:rPr>
      </w:pPr>
      <w:r w:rsidRPr="00951956">
        <w:rPr>
          <w:rFonts w:ascii="Cambria" w:hAnsi="Cambria"/>
          <w:b/>
        </w:rPr>
        <w:t>7</w:t>
      </w:r>
      <w:r w:rsidR="00D80382" w:rsidRPr="00951956">
        <w:rPr>
          <w:rFonts w:ascii="Cambria" w:hAnsi="Cambria"/>
          <w:b/>
        </w:rPr>
        <w:t>.</w:t>
      </w:r>
      <w:r w:rsidR="005A7937" w:rsidRPr="00951956">
        <w:rPr>
          <w:rFonts w:ascii="Cambria" w:hAnsi="Cambria"/>
          <w:b/>
        </w:rPr>
        <w:t>Druk broszury promocyjnej</w:t>
      </w:r>
    </w:p>
    <w:p w:rsidR="00B46440" w:rsidRPr="00B46440" w:rsidRDefault="00B46440" w:rsidP="00B46440">
      <w:pPr>
        <w:spacing w:line="360" w:lineRule="auto"/>
        <w:rPr>
          <w:rFonts w:ascii="Cambria" w:hAnsi="Cambria"/>
        </w:rPr>
      </w:pPr>
      <w:r w:rsidRPr="00B46440">
        <w:rPr>
          <w:rFonts w:ascii="Cambria" w:hAnsi="Cambria"/>
        </w:rPr>
        <w:t>- format po z</w:t>
      </w:r>
      <w:r w:rsidRPr="00B46440">
        <w:rPr>
          <w:rFonts w:ascii="Cambria" w:hAnsi="Cambria" w:hint="eastAsia"/>
        </w:rPr>
        <w:t>ł</w:t>
      </w:r>
      <w:r w:rsidRPr="00B46440">
        <w:rPr>
          <w:rFonts w:ascii="Cambria" w:hAnsi="Cambria"/>
        </w:rPr>
        <w:t>o</w:t>
      </w:r>
      <w:r w:rsidRPr="00B46440">
        <w:rPr>
          <w:rFonts w:ascii="Cambria" w:hAnsi="Cambria" w:hint="eastAsia"/>
        </w:rPr>
        <w:t>ż</w:t>
      </w:r>
      <w:r w:rsidRPr="00B46440">
        <w:rPr>
          <w:rFonts w:ascii="Cambria" w:hAnsi="Cambria"/>
        </w:rPr>
        <w:t>eniu 100x200 mm</w:t>
      </w:r>
    </w:p>
    <w:p w:rsidR="00B46440" w:rsidRPr="00B46440" w:rsidRDefault="00B46440" w:rsidP="00B46440">
      <w:pPr>
        <w:spacing w:line="360" w:lineRule="auto"/>
        <w:rPr>
          <w:rFonts w:ascii="Cambria" w:hAnsi="Cambria"/>
        </w:rPr>
      </w:pPr>
      <w:r w:rsidRPr="00B46440">
        <w:rPr>
          <w:rFonts w:ascii="Cambria" w:hAnsi="Cambria"/>
        </w:rPr>
        <w:t>- papier: kreda matowa 175 g (ca</w:t>
      </w:r>
      <w:r w:rsidRPr="00B46440">
        <w:rPr>
          <w:rFonts w:ascii="Cambria" w:hAnsi="Cambria" w:hint="eastAsia"/>
        </w:rPr>
        <w:t>ł</w:t>
      </w:r>
      <w:r w:rsidRPr="00B46440">
        <w:rPr>
          <w:rFonts w:ascii="Cambria" w:hAnsi="Cambria"/>
        </w:rPr>
        <w:t>o</w:t>
      </w:r>
      <w:r w:rsidRPr="00B46440">
        <w:rPr>
          <w:rFonts w:ascii="Cambria" w:hAnsi="Cambria" w:hint="eastAsia"/>
        </w:rPr>
        <w:t>ść</w:t>
      </w:r>
      <w:r w:rsidRPr="00B46440">
        <w:rPr>
          <w:rFonts w:ascii="Cambria" w:hAnsi="Cambria"/>
        </w:rPr>
        <w:t>)</w:t>
      </w:r>
    </w:p>
    <w:p w:rsidR="00B46440" w:rsidRPr="00B46440" w:rsidRDefault="00B46440" w:rsidP="00B46440">
      <w:pPr>
        <w:spacing w:line="360" w:lineRule="auto"/>
        <w:rPr>
          <w:rFonts w:ascii="Cambria" w:hAnsi="Cambria"/>
        </w:rPr>
      </w:pPr>
      <w:r w:rsidRPr="00B46440">
        <w:rPr>
          <w:rFonts w:ascii="Cambria" w:hAnsi="Cambria"/>
        </w:rPr>
        <w:t>- obj</w:t>
      </w:r>
      <w:r w:rsidRPr="00B46440">
        <w:rPr>
          <w:rFonts w:ascii="Cambria" w:hAnsi="Cambria" w:hint="eastAsia"/>
        </w:rPr>
        <w:t>ę</w:t>
      </w:r>
      <w:r w:rsidRPr="00B46440">
        <w:rPr>
          <w:rFonts w:ascii="Cambria" w:hAnsi="Cambria"/>
        </w:rPr>
        <w:t>to</w:t>
      </w:r>
      <w:r w:rsidRPr="00B46440">
        <w:rPr>
          <w:rFonts w:ascii="Cambria" w:hAnsi="Cambria" w:hint="eastAsia"/>
        </w:rPr>
        <w:t>ść</w:t>
      </w:r>
      <w:r w:rsidRPr="00B46440">
        <w:rPr>
          <w:rFonts w:ascii="Cambria" w:hAnsi="Cambria"/>
        </w:rPr>
        <w:t>: 36 strony</w:t>
      </w:r>
    </w:p>
    <w:p w:rsidR="00B46440" w:rsidRPr="00B46440" w:rsidRDefault="00B46440" w:rsidP="00B46440">
      <w:pPr>
        <w:spacing w:line="360" w:lineRule="auto"/>
        <w:rPr>
          <w:rFonts w:ascii="Cambria" w:hAnsi="Cambria"/>
        </w:rPr>
      </w:pPr>
      <w:r w:rsidRPr="00B46440">
        <w:rPr>
          <w:rFonts w:ascii="Cambria" w:hAnsi="Cambria"/>
        </w:rPr>
        <w:t>- kolorystyka: 4+4 (pe</w:t>
      </w:r>
      <w:r w:rsidRPr="00B46440">
        <w:rPr>
          <w:rFonts w:ascii="Cambria" w:hAnsi="Cambria" w:hint="eastAsia"/>
        </w:rPr>
        <w:t>ł</w:t>
      </w:r>
      <w:r w:rsidRPr="00B46440">
        <w:rPr>
          <w:rFonts w:ascii="Cambria" w:hAnsi="Cambria"/>
        </w:rPr>
        <w:t>ny kolor druku)</w:t>
      </w:r>
    </w:p>
    <w:p w:rsidR="00B46440" w:rsidRPr="00B46440" w:rsidRDefault="00B46440" w:rsidP="00B46440">
      <w:pPr>
        <w:spacing w:line="360" w:lineRule="auto"/>
        <w:rPr>
          <w:rFonts w:ascii="Cambria" w:hAnsi="Cambria"/>
        </w:rPr>
      </w:pPr>
      <w:r w:rsidRPr="00B46440">
        <w:rPr>
          <w:rFonts w:ascii="Cambria" w:hAnsi="Cambria"/>
        </w:rPr>
        <w:t>- oprawa zeszytowa</w:t>
      </w:r>
    </w:p>
    <w:p w:rsidR="005A7937" w:rsidRPr="0096332E" w:rsidRDefault="00B46440" w:rsidP="00B46440">
      <w:pPr>
        <w:spacing w:line="360" w:lineRule="auto"/>
        <w:rPr>
          <w:rFonts w:ascii="Cambria" w:hAnsi="Cambria"/>
        </w:rPr>
      </w:pPr>
      <w:r w:rsidRPr="00B46440">
        <w:rPr>
          <w:rFonts w:ascii="Cambria" w:hAnsi="Cambria"/>
        </w:rPr>
        <w:t xml:space="preserve">- lakier offset </w:t>
      </w:r>
      <w:r w:rsidR="005A7937" w:rsidRPr="0096332E">
        <w:rPr>
          <w:rFonts w:ascii="Cambria" w:hAnsi="Cambria"/>
        </w:rPr>
        <w:t xml:space="preserve"> </w:t>
      </w:r>
    </w:p>
    <w:p w:rsidR="005A7937" w:rsidRPr="00951956" w:rsidRDefault="005A7937" w:rsidP="005A7937">
      <w:pPr>
        <w:jc w:val="both"/>
        <w:rPr>
          <w:rFonts w:ascii="Cambria" w:hAnsi="Cambria"/>
          <w:b/>
          <w:i/>
          <w:u w:val="single"/>
        </w:rPr>
      </w:pPr>
      <w:r w:rsidRPr="00951956">
        <w:rPr>
          <w:rFonts w:ascii="Cambria" w:hAnsi="Cambria"/>
          <w:b/>
          <w:i/>
        </w:rPr>
        <w:t xml:space="preserve">a) </w:t>
      </w:r>
      <w:r w:rsidRPr="00951956">
        <w:rPr>
          <w:rFonts w:ascii="Cambria" w:hAnsi="Cambria"/>
          <w:b/>
          <w:i/>
          <w:u w:val="single"/>
        </w:rPr>
        <w:t>wersja polska</w:t>
      </w:r>
      <w:r w:rsidR="0016475B" w:rsidRPr="00951956">
        <w:rPr>
          <w:rFonts w:ascii="Cambria" w:hAnsi="Cambria"/>
          <w:b/>
          <w:i/>
          <w:u w:val="single"/>
        </w:rPr>
        <w:t xml:space="preserve"> – </w:t>
      </w:r>
      <w:r w:rsidR="00FC4DE0" w:rsidRPr="00951956">
        <w:rPr>
          <w:rFonts w:ascii="Cambria" w:hAnsi="Cambria"/>
          <w:b/>
          <w:i/>
          <w:u w:val="single"/>
        </w:rPr>
        <w:t>1</w:t>
      </w:r>
      <w:r w:rsidR="0016475B" w:rsidRPr="00951956">
        <w:rPr>
          <w:rFonts w:ascii="Cambria" w:hAnsi="Cambria"/>
          <w:b/>
          <w:i/>
          <w:u w:val="single"/>
        </w:rPr>
        <w:t>500 sztuk</w:t>
      </w:r>
      <w:r w:rsidR="00487B47" w:rsidRPr="00951956">
        <w:rPr>
          <w:rFonts w:ascii="Cambria" w:hAnsi="Cambria"/>
          <w:b/>
          <w:i/>
          <w:u w:val="single"/>
        </w:rPr>
        <w:t>:</w:t>
      </w:r>
    </w:p>
    <w:p w:rsidR="005A7937" w:rsidRPr="0096332E" w:rsidRDefault="005A7937" w:rsidP="005A7937">
      <w:pPr>
        <w:jc w:val="both"/>
        <w:rPr>
          <w:rFonts w:ascii="Cambria" w:hAnsi="Cambria"/>
          <w:i/>
        </w:rPr>
      </w:pPr>
    </w:p>
    <w:p w:rsidR="0005182E" w:rsidRPr="0096332E" w:rsidRDefault="0005182E" w:rsidP="0005182E">
      <w:pPr>
        <w:tabs>
          <w:tab w:val="left" w:pos="1275"/>
        </w:tabs>
        <w:jc w:val="both"/>
        <w:rPr>
          <w:rFonts w:ascii="Cambria" w:hAnsi="Cambria"/>
        </w:rPr>
      </w:pPr>
      <w:r w:rsidRPr="0096332E">
        <w:rPr>
          <w:rFonts w:ascii="Cambria" w:hAnsi="Cambria"/>
        </w:rPr>
        <w:t xml:space="preserve">- cena za 1 sztukę 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netto: …………… zł (słownie:…………………………………………………………………………………………………………)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+ podatek VAT: ……%, tj. kwota …………zł ( słownie:………………………………………………………………….)</w:t>
      </w:r>
    </w:p>
    <w:p w:rsidR="005A7937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brutto: ……………………….. zł (słownie: ………………………………………………………………………………………….)</w:t>
      </w:r>
    </w:p>
    <w:p w:rsidR="005A7937" w:rsidRPr="00951956" w:rsidRDefault="005A7937" w:rsidP="005A7937">
      <w:pPr>
        <w:spacing w:line="360" w:lineRule="auto"/>
        <w:ind w:left="360" w:hanging="360"/>
        <w:rPr>
          <w:rFonts w:ascii="Cambria" w:hAnsi="Cambria"/>
          <w:b/>
          <w:i/>
        </w:rPr>
      </w:pPr>
      <w:r w:rsidRPr="00951956">
        <w:rPr>
          <w:rFonts w:ascii="Cambria" w:hAnsi="Cambria"/>
          <w:b/>
          <w:i/>
        </w:rPr>
        <w:t xml:space="preserve">b) </w:t>
      </w:r>
      <w:r w:rsidRPr="00951956">
        <w:rPr>
          <w:rFonts w:ascii="Cambria" w:hAnsi="Cambria"/>
          <w:b/>
          <w:i/>
          <w:u w:val="single"/>
        </w:rPr>
        <w:t>wersja angielska</w:t>
      </w:r>
      <w:r w:rsidR="00B21577" w:rsidRPr="00951956">
        <w:rPr>
          <w:rFonts w:ascii="Cambria" w:hAnsi="Cambria"/>
          <w:b/>
          <w:i/>
          <w:u w:val="single"/>
        </w:rPr>
        <w:t xml:space="preserve"> -</w:t>
      </w:r>
      <w:r w:rsidR="0016475B" w:rsidRPr="00951956">
        <w:rPr>
          <w:rFonts w:ascii="Cambria" w:hAnsi="Cambria"/>
          <w:b/>
          <w:i/>
          <w:u w:val="single"/>
        </w:rPr>
        <w:t xml:space="preserve"> </w:t>
      </w:r>
      <w:r w:rsidR="009C5623">
        <w:rPr>
          <w:rFonts w:ascii="Cambria" w:hAnsi="Cambria"/>
          <w:b/>
          <w:i/>
          <w:u w:val="single"/>
        </w:rPr>
        <w:t>3</w:t>
      </w:r>
      <w:r w:rsidR="00B46440" w:rsidRPr="00951956">
        <w:rPr>
          <w:rFonts w:ascii="Cambria" w:hAnsi="Cambria"/>
          <w:b/>
          <w:i/>
          <w:u w:val="single"/>
        </w:rPr>
        <w:t>00</w:t>
      </w:r>
      <w:r w:rsidR="0016475B" w:rsidRPr="00951956">
        <w:rPr>
          <w:rFonts w:ascii="Cambria" w:hAnsi="Cambria"/>
          <w:b/>
          <w:i/>
          <w:u w:val="single"/>
        </w:rPr>
        <w:t xml:space="preserve"> sztuk</w:t>
      </w:r>
      <w:r w:rsidR="00487B47" w:rsidRPr="00951956">
        <w:rPr>
          <w:rFonts w:ascii="Cambria" w:hAnsi="Cambria"/>
          <w:b/>
          <w:i/>
          <w:u w:val="single"/>
        </w:rPr>
        <w:t>:</w:t>
      </w:r>
    </w:p>
    <w:p w:rsidR="0005182E" w:rsidRPr="0096332E" w:rsidRDefault="0005182E" w:rsidP="0005182E">
      <w:pPr>
        <w:tabs>
          <w:tab w:val="left" w:pos="1275"/>
        </w:tabs>
        <w:jc w:val="both"/>
        <w:rPr>
          <w:rFonts w:ascii="Cambria" w:hAnsi="Cambria"/>
        </w:rPr>
      </w:pPr>
      <w:r w:rsidRPr="0096332E">
        <w:rPr>
          <w:rFonts w:ascii="Cambria" w:hAnsi="Cambria"/>
        </w:rPr>
        <w:t xml:space="preserve">- cena za 1 sztukę 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netto: …………… zł (słownie:…………………………………………………………………………………………………………)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+ podatek VAT: ……%, tj. kwota …………zł ( słownie:………………………………………………………………….)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brutto: ……………………….. zł (słownie: ………………………………………………………………………………………….)</w:t>
      </w:r>
    </w:p>
    <w:p w:rsidR="005A7937" w:rsidRPr="00951956" w:rsidRDefault="005A7937" w:rsidP="005A7937">
      <w:pPr>
        <w:spacing w:line="360" w:lineRule="auto"/>
        <w:ind w:left="360" w:hanging="360"/>
        <w:rPr>
          <w:rFonts w:ascii="Cambria" w:hAnsi="Cambria"/>
          <w:b/>
          <w:i/>
        </w:rPr>
      </w:pPr>
      <w:r w:rsidRPr="00951956">
        <w:rPr>
          <w:rFonts w:ascii="Cambria" w:hAnsi="Cambria"/>
          <w:b/>
          <w:i/>
        </w:rPr>
        <w:t xml:space="preserve">c) </w:t>
      </w:r>
      <w:r w:rsidRPr="00951956">
        <w:rPr>
          <w:rFonts w:ascii="Cambria" w:hAnsi="Cambria"/>
          <w:b/>
          <w:i/>
          <w:u w:val="single"/>
        </w:rPr>
        <w:t>wersja niemiecka</w:t>
      </w:r>
      <w:r w:rsidR="00B21577" w:rsidRPr="00951956">
        <w:rPr>
          <w:rFonts w:ascii="Cambria" w:hAnsi="Cambria"/>
          <w:b/>
          <w:i/>
          <w:u w:val="single"/>
        </w:rPr>
        <w:t xml:space="preserve"> -</w:t>
      </w:r>
      <w:r w:rsidR="0016475B" w:rsidRPr="00951956">
        <w:rPr>
          <w:rFonts w:ascii="Cambria" w:hAnsi="Cambria"/>
          <w:b/>
          <w:i/>
          <w:u w:val="single"/>
        </w:rPr>
        <w:t xml:space="preserve"> </w:t>
      </w:r>
      <w:r w:rsidR="009C5623">
        <w:rPr>
          <w:rFonts w:ascii="Cambria" w:hAnsi="Cambria"/>
          <w:b/>
          <w:i/>
          <w:u w:val="single"/>
        </w:rPr>
        <w:t>1</w:t>
      </w:r>
      <w:r w:rsidR="00B46440" w:rsidRPr="00951956">
        <w:rPr>
          <w:rFonts w:ascii="Cambria" w:hAnsi="Cambria"/>
          <w:b/>
          <w:i/>
          <w:u w:val="single"/>
        </w:rPr>
        <w:t>50</w:t>
      </w:r>
      <w:r w:rsidR="0016475B" w:rsidRPr="00951956">
        <w:rPr>
          <w:rFonts w:ascii="Cambria" w:hAnsi="Cambria"/>
          <w:b/>
          <w:i/>
          <w:u w:val="single"/>
        </w:rPr>
        <w:t xml:space="preserve"> sztuk</w:t>
      </w:r>
      <w:r w:rsidR="00487B47" w:rsidRPr="00951956">
        <w:rPr>
          <w:rFonts w:ascii="Cambria" w:hAnsi="Cambria"/>
          <w:b/>
          <w:i/>
          <w:u w:val="single"/>
        </w:rPr>
        <w:t>:</w:t>
      </w:r>
    </w:p>
    <w:p w:rsidR="0005182E" w:rsidRPr="0096332E" w:rsidRDefault="0005182E" w:rsidP="0005182E">
      <w:pPr>
        <w:tabs>
          <w:tab w:val="left" w:pos="1275"/>
        </w:tabs>
        <w:jc w:val="both"/>
        <w:rPr>
          <w:rFonts w:ascii="Cambria" w:hAnsi="Cambria"/>
        </w:rPr>
      </w:pPr>
      <w:r w:rsidRPr="0096332E">
        <w:rPr>
          <w:rFonts w:ascii="Cambria" w:hAnsi="Cambria"/>
        </w:rPr>
        <w:t xml:space="preserve">- cena za 1 sztukę 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netto: …………… zł (słownie:…………………………………………………………………………………………………………)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+ podatek VAT: ……%, tj. kwota …………zł ( słownie:………………………………………………………………….)</w:t>
      </w:r>
    </w:p>
    <w:p w:rsidR="00FC4DE0" w:rsidRPr="00B46440" w:rsidRDefault="0005182E" w:rsidP="00B46440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brutto: ……………………….. zł (słownie: ………………………………………………………………………………………….)</w:t>
      </w:r>
    </w:p>
    <w:p w:rsidR="0021208C" w:rsidRPr="0096332E" w:rsidRDefault="0021208C" w:rsidP="005A7937">
      <w:pPr>
        <w:jc w:val="both"/>
        <w:rPr>
          <w:rFonts w:ascii="Cambria" w:hAnsi="Cambria"/>
          <w:i/>
        </w:rPr>
      </w:pPr>
    </w:p>
    <w:p w:rsidR="005A7937" w:rsidRPr="00951956" w:rsidRDefault="0021208C" w:rsidP="005A7937">
      <w:pPr>
        <w:jc w:val="both"/>
        <w:rPr>
          <w:rFonts w:ascii="Cambria" w:hAnsi="Cambria"/>
          <w:b/>
        </w:rPr>
      </w:pPr>
      <w:r w:rsidRPr="00951956">
        <w:rPr>
          <w:rFonts w:ascii="Cambria" w:hAnsi="Cambria"/>
          <w:b/>
        </w:rPr>
        <w:t>8</w:t>
      </w:r>
      <w:r w:rsidR="005A7937" w:rsidRPr="00951956">
        <w:rPr>
          <w:rFonts w:ascii="Cambria" w:hAnsi="Cambria"/>
          <w:b/>
        </w:rPr>
        <w:t>. Druk mapy</w:t>
      </w:r>
    </w:p>
    <w:p w:rsidR="00F65466" w:rsidRPr="00F65466" w:rsidRDefault="00F65466" w:rsidP="00F65466">
      <w:pPr>
        <w:jc w:val="both"/>
        <w:rPr>
          <w:rFonts w:ascii="Cambria" w:hAnsi="Cambria"/>
        </w:rPr>
      </w:pPr>
      <w:r w:rsidRPr="00F65466">
        <w:rPr>
          <w:rFonts w:ascii="Cambria" w:hAnsi="Cambria"/>
        </w:rPr>
        <w:t>- format: 297x205 mm (po obci</w:t>
      </w:r>
      <w:r w:rsidRPr="00F65466">
        <w:rPr>
          <w:rFonts w:ascii="Cambria" w:hAnsi="Cambria" w:hint="eastAsia"/>
        </w:rPr>
        <w:t>ę</w:t>
      </w:r>
      <w:r w:rsidRPr="00F65466">
        <w:rPr>
          <w:rFonts w:ascii="Cambria" w:hAnsi="Cambria"/>
        </w:rPr>
        <w:t>ciu), sk</w:t>
      </w:r>
      <w:r w:rsidRPr="00F65466">
        <w:rPr>
          <w:rFonts w:ascii="Cambria" w:hAnsi="Cambria" w:hint="eastAsia"/>
        </w:rPr>
        <w:t>ł</w:t>
      </w:r>
      <w:r w:rsidRPr="00F65466">
        <w:rPr>
          <w:rFonts w:ascii="Cambria" w:hAnsi="Cambria"/>
        </w:rPr>
        <w:t>adana na 3 cz</w:t>
      </w:r>
      <w:r w:rsidRPr="00F65466">
        <w:rPr>
          <w:rFonts w:ascii="Cambria" w:hAnsi="Cambria" w:hint="eastAsia"/>
        </w:rPr>
        <w:t>ęś</w:t>
      </w:r>
      <w:r w:rsidRPr="00F65466">
        <w:rPr>
          <w:rFonts w:ascii="Cambria" w:hAnsi="Cambria"/>
        </w:rPr>
        <w:t xml:space="preserve">ci </w:t>
      </w:r>
    </w:p>
    <w:p w:rsidR="00F65466" w:rsidRPr="00F65466" w:rsidRDefault="00F65466" w:rsidP="00F65466">
      <w:pPr>
        <w:jc w:val="both"/>
        <w:rPr>
          <w:rFonts w:ascii="Cambria" w:hAnsi="Cambria"/>
        </w:rPr>
      </w:pPr>
      <w:r w:rsidRPr="00F65466">
        <w:rPr>
          <w:rFonts w:ascii="Cambria" w:hAnsi="Cambria"/>
        </w:rPr>
        <w:t>- papier/nak</w:t>
      </w:r>
      <w:r w:rsidRPr="00F65466">
        <w:rPr>
          <w:rFonts w:ascii="Cambria" w:hAnsi="Cambria" w:hint="eastAsia"/>
        </w:rPr>
        <w:t>ł</w:t>
      </w:r>
      <w:r w:rsidRPr="00F65466">
        <w:rPr>
          <w:rFonts w:ascii="Cambria" w:hAnsi="Cambria"/>
        </w:rPr>
        <w:t xml:space="preserve">ad: - kreda matowa 150-175g </w:t>
      </w:r>
    </w:p>
    <w:p w:rsidR="00F65466" w:rsidRPr="00F65466" w:rsidRDefault="00F65466" w:rsidP="00F65466">
      <w:pPr>
        <w:jc w:val="both"/>
        <w:rPr>
          <w:rFonts w:ascii="Cambria" w:hAnsi="Cambria"/>
        </w:rPr>
      </w:pPr>
      <w:r w:rsidRPr="00F65466">
        <w:rPr>
          <w:rFonts w:ascii="Cambria" w:hAnsi="Cambria"/>
        </w:rPr>
        <w:t>- kolorystyka 4+4</w:t>
      </w:r>
    </w:p>
    <w:p w:rsidR="00F65466" w:rsidRPr="0096332E" w:rsidRDefault="00F65466" w:rsidP="00F65466">
      <w:pPr>
        <w:jc w:val="both"/>
        <w:rPr>
          <w:rFonts w:ascii="Cambria" w:hAnsi="Cambria"/>
        </w:rPr>
      </w:pPr>
      <w:r w:rsidRPr="00F65466">
        <w:rPr>
          <w:rFonts w:ascii="Cambria" w:hAnsi="Cambria"/>
        </w:rPr>
        <w:t>- lakier offset</w:t>
      </w:r>
    </w:p>
    <w:p w:rsidR="005A7937" w:rsidRPr="0096332E" w:rsidRDefault="005A7937" w:rsidP="005A7937">
      <w:pPr>
        <w:jc w:val="both"/>
        <w:rPr>
          <w:rFonts w:ascii="Cambria" w:hAnsi="Cambria"/>
          <w:b/>
        </w:rPr>
      </w:pPr>
    </w:p>
    <w:p w:rsidR="005A7937" w:rsidRPr="00951956" w:rsidRDefault="005A7937" w:rsidP="005A7937">
      <w:pPr>
        <w:jc w:val="both"/>
        <w:rPr>
          <w:rFonts w:ascii="Cambria" w:hAnsi="Cambria"/>
          <w:b/>
          <w:i/>
          <w:u w:val="single"/>
        </w:rPr>
      </w:pPr>
      <w:r w:rsidRPr="00951956">
        <w:rPr>
          <w:rFonts w:ascii="Cambria" w:hAnsi="Cambria"/>
          <w:b/>
          <w:i/>
        </w:rPr>
        <w:t xml:space="preserve">a) </w:t>
      </w:r>
      <w:r w:rsidRPr="00951956">
        <w:rPr>
          <w:rFonts w:ascii="Cambria" w:hAnsi="Cambria"/>
          <w:b/>
          <w:i/>
          <w:u w:val="single"/>
        </w:rPr>
        <w:t>wersja polska – kreda matowa 150-175 g</w:t>
      </w:r>
      <w:r w:rsidR="0016475B" w:rsidRPr="00951956">
        <w:rPr>
          <w:rFonts w:ascii="Cambria" w:hAnsi="Cambria"/>
          <w:b/>
          <w:i/>
          <w:u w:val="single"/>
        </w:rPr>
        <w:t xml:space="preserve"> </w:t>
      </w:r>
      <w:r w:rsidR="009C5623">
        <w:rPr>
          <w:rFonts w:ascii="Cambria" w:hAnsi="Cambria"/>
          <w:b/>
          <w:i/>
          <w:u w:val="single"/>
        </w:rPr>
        <w:t>1</w:t>
      </w:r>
      <w:r w:rsidR="0021208C" w:rsidRPr="00951956">
        <w:rPr>
          <w:rFonts w:ascii="Cambria" w:hAnsi="Cambria"/>
          <w:b/>
          <w:i/>
          <w:u w:val="single"/>
        </w:rPr>
        <w:t>500</w:t>
      </w:r>
      <w:r w:rsidR="0016475B" w:rsidRPr="00951956">
        <w:rPr>
          <w:rFonts w:ascii="Cambria" w:hAnsi="Cambria"/>
          <w:b/>
          <w:i/>
          <w:u w:val="single"/>
        </w:rPr>
        <w:t xml:space="preserve"> sztuk</w:t>
      </w:r>
      <w:r w:rsidR="00487B47" w:rsidRPr="00951956">
        <w:rPr>
          <w:rFonts w:ascii="Cambria" w:hAnsi="Cambria"/>
          <w:b/>
          <w:i/>
          <w:u w:val="single"/>
        </w:rPr>
        <w:t>:</w:t>
      </w:r>
    </w:p>
    <w:p w:rsidR="0005182E" w:rsidRPr="0096332E" w:rsidRDefault="0005182E" w:rsidP="0005182E">
      <w:pPr>
        <w:tabs>
          <w:tab w:val="left" w:pos="1275"/>
        </w:tabs>
        <w:jc w:val="both"/>
        <w:rPr>
          <w:rFonts w:ascii="Cambria" w:hAnsi="Cambria"/>
        </w:rPr>
      </w:pPr>
      <w:r w:rsidRPr="0096332E">
        <w:rPr>
          <w:rFonts w:ascii="Cambria" w:hAnsi="Cambria"/>
        </w:rPr>
        <w:t xml:space="preserve">- cena za 1 sztukę 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netto: …………… zł (słownie:…………………………………………………………………………………………………………)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+ podatek VAT: ……%, tj. kwota …………zł ( słownie:………………………………………………………………….)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brutto: ……………………….. zł (słownie: ………………………………………………………………………………………….</w:t>
      </w:r>
    </w:p>
    <w:p w:rsidR="005A7937" w:rsidRPr="00951956" w:rsidRDefault="001267C3" w:rsidP="005A7937">
      <w:pPr>
        <w:tabs>
          <w:tab w:val="left" w:pos="1275"/>
        </w:tabs>
        <w:jc w:val="both"/>
        <w:rPr>
          <w:rFonts w:ascii="Cambria" w:hAnsi="Cambria"/>
          <w:b/>
          <w:i/>
          <w:u w:val="single"/>
        </w:rPr>
      </w:pPr>
      <w:r w:rsidRPr="00951956">
        <w:rPr>
          <w:rFonts w:ascii="Cambria" w:hAnsi="Cambria"/>
          <w:b/>
          <w:i/>
        </w:rPr>
        <w:t>b</w:t>
      </w:r>
      <w:r w:rsidR="005A7937" w:rsidRPr="00951956">
        <w:rPr>
          <w:rFonts w:ascii="Cambria" w:hAnsi="Cambria"/>
          <w:b/>
          <w:i/>
        </w:rPr>
        <w:t xml:space="preserve">) </w:t>
      </w:r>
      <w:r w:rsidR="005A7937" w:rsidRPr="00951956">
        <w:rPr>
          <w:rFonts w:ascii="Cambria" w:hAnsi="Cambria"/>
          <w:b/>
          <w:i/>
          <w:u w:val="single"/>
        </w:rPr>
        <w:t>wersja angielska</w:t>
      </w:r>
      <w:r w:rsidR="00B21577" w:rsidRPr="00951956">
        <w:rPr>
          <w:rFonts w:ascii="Cambria" w:hAnsi="Cambria"/>
          <w:b/>
          <w:i/>
          <w:u w:val="single"/>
        </w:rPr>
        <w:t xml:space="preserve"> -</w:t>
      </w:r>
      <w:r w:rsidR="0016475B" w:rsidRPr="00951956">
        <w:rPr>
          <w:rFonts w:ascii="Cambria" w:hAnsi="Cambria"/>
          <w:b/>
          <w:i/>
          <w:u w:val="single"/>
        </w:rPr>
        <w:t xml:space="preserve"> </w:t>
      </w:r>
      <w:r w:rsidR="009C5623">
        <w:rPr>
          <w:rFonts w:ascii="Cambria" w:hAnsi="Cambria"/>
          <w:b/>
          <w:i/>
          <w:u w:val="single"/>
        </w:rPr>
        <w:t>3</w:t>
      </w:r>
      <w:r w:rsidR="00F65466" w:rsidRPr="00951956">
        <w:rPr>
          <w:rFonts w:ascii="Cambria" w:hAnsi="Cambria"/>
          <w:b/>
          <w:i/>
          <w:u w:val="single"/>
        </w:rPr>
        <w:t>00</w:t>
      </w:r>
      <w:r w:rsidR="0016475B" w:rsidRPr="00951956">
        <w:rPr>
          <w:rFonts w:ascii="Cambria" w:hAnsi="Cambria"/>
          <w:b/>
          <w:i/>
          <w:u w:val="single"/>
        </w:rPr>
        <w:t xml:space="preserve"> sztuk</w:t>
      </w:r>
      <w:r w:rsidR="00487B47" w:rsidRPr="00951956">
        <w:rPr>
          <w:rFonts w:ascii="Cambria" w:hAnsi="Cambria"/>
          <w:b/>
          <w:i/>
          <w:u w:val="single"/>
        </w:rPr>
        <w:t>:</w:t>
      </w:r>
      <w:r w:rsidR="005A7937" w:rsidRPr="00951956">
        <w:rPr>
          <w:rFonts w:ascii="Cambria" w:hAnsi="Cambria"/>
          <w:b/>
          <w:i/>
          <w:u w:val="single"/>
        </w:rPr>
        <w:t xml:space="preserve"> </w:t>
      </w:r>
    </w:p>
    <w:p w:rsidR="0005182E" w:rsidRPr="0096332E" w:rsidRDefault="0005182E" w:rsidP="0005182E">
      <w:pPr>
        <w:tabs>
          <w:tab w:val="left" w:pos="1275"/>
        </w:tabs>
        <w:jc w:val="both"/>
        <w:rPr>
          <w:rFonts w:ascii="Cambria" w:hAnsi="Cambria"/>
        </w:rPr>
      </w:pPr>
      <w:r w:rsidRPr="0096332E">
        <w:rPr>
          <w:rFonts w:ascii="Cambria" w:hAnsi="Cambria"/>
        </w:rPr>
        <w:t xml:space="preserve">- cena za 1 sztukę 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netto: …………… zł (słownie:…………………………………………………………………………………………………………)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+ podatek VAT: ……%, tj. kwota …………zł ( słownie:………………………………………………………………….)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brutto: ……………………….. zł (słownie: ………………………………………………………………………………………….)</w:t>
      </w:r>
    </w:p>
    <w:p w:rsidR="005A7937" w:rsidRPr="00951956" w:rsidRDefault="001267C3" w:rsidP="005A7937">
      <w:pPr>
        <w:tabs>
          <w:tab w:val="left" w:pos="1275"/>
        </w:tabs>
        <w:jc w:val="both"/>
        <w:rPr>
          <w:rFonts w:ascii="Cambria" w:hAnsi="Cambria"/>
          <w:b/>
          <w:i/>
          <w:u w:val="single"/>
        </w:rPr>
      </w:pPr>
      <w:r w:rsidRPr="00951956">
        <w:rPr>
          <w:rFonts w:ascii="Cambria" w:hAnsi="Cambria"/>
          <w:b/>
          <w:i/>
        </w:rPr>
        <w:t>c</w:t>
      </w:r>
      <w:r w:rsidR="005A7937" w:rsidRPr="00951956">
        <w:rPr>
          <w:rFonts w:ascii="Cambria" w:hAnsi="Cambria"/>
          <w:b/>
          <w:i/>
        </w:rPr>
        <w:t xml:space="preserve">) </w:t>
      </w:r>
      <w:r w:rsidR="005A7937" w:rsidRPr="00951956">
        <w:rPr>
          <w:rFonts w:ascii="Cambria" w:hAnsi="Cambria"/>
          <w:b/>
          <w:i/>
          <w:u w:val="single"/>
        </w:rPr>
        <w:t>wersja niemiecka</w:t>
      </w:r>
      <w:r w:rsidR="00B21577" w:rsidRPr="00951956">
        <w:rPr>
          <w:rFonts w:ascii="Cambria" w:hAnsi="Cambria"/>
          <w:b/>
          <w:i/>
          <w:u w:val="single"/>
        </w:rPr>
        <w:t xml:space="preserve"> -</w:t>
      </w:r>
      <w:r w:rsidR="0016475B" w:rsidRPr="00951956">
        <w:rPr>
          <w:rFonts w:ascii="Cambria" w:hAnsi="Cambria"/>
          <w:b/>
          <w:i/>
          <w:u w:val="single"/>
        </w:rPr>
        <w:t xml:space="preserve"> </w:t>
      </w:r>
      <w:r w:rsidR="009C5623">
        <w:rPr>
          <w:rFonts w:ascii="Cambria" w:hAnsi="Cambria"/>
          <w:b/>
          <w:i/>
          <w:u w:val="single"/>
        </w:rPr>
        <w:t>1</w:t>
      </w:r>
      <w:r w:rsidR="00F65466" w:rsidRPr="00951956">
        <w:rPr>
          <w:rFonts w:ascii="Cambria" w:hAnsi="Cambria"/>
          <w:b/>
          <w:i/>
          <w:u w:val="single"/>
        </w:rPr>
        <w:t>50</w:t>
      </w:r>
      <w:r w:rsidR="0016475B" w:rsidRPr="00951956">
        <w:rPr>
          <w:rFonts w:ascii="Cambria" w:hAnsi="Cambria"/>
          <w:b/>
          <w:i/>
          <w:u w:val="single"/>
        </w:rPr>
        <w:t xml:space="preserve"> sztuk</w:t>
      </w:r>
      <w:r w:rsidR="00487B47" w:rsidRPr="00951956">
        <w:rPr>
          <w:rFonts w:ascii="Cambria" w:hAnsi="Cambria"/>
          <w:b/>
          <w:i/>
          <w:u w:val="single"/>
        </w:rPr>
        <w:t>:</w:t>
      </w:r>
    </w:p>
    <w:p w:rsidR="0005182E" w:rsidRPr="0096332E" w:rsidRDefault="0005182E" w:rsidP="0005182E">
      <w:pPr>
        <w:tabs>
          <w:tab w:val="left" w:pos="1275"/>
        </w:tabs>
        <w:jc w:val="both"/>
        <w:rPr>
          <w:rFonts w:ascii="Cambria" w:hAnsi="Cambria"/>
        </w:rPr>
      </w:pPr>
      <w:r w:rsidRPr="0096332E">
        <w:rPr>
          <w:rFonts w:ascii="Cambria" w:hAnsi="Cambria"/>
        </w:rPr>
        <w:t xml:space="preserve">- cena za 1 sztukę 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netto: …………… zł (słownie:…………………………………………………………………………………………………………)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+ podatek VAT: ……%, tj. kwota …………zł ( słownie:………………………………………………………………….)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brutto: ……………………….. zł (słownie: ………………………………………………………………………………………….)</w:t>
      </w:r>
    </w:p>
    <w:p w:rsidR="00AF5586" w:rsidRPr="0096332E" w:rsidRDefault="00AF5586" w:rsidP="0005182E">
      <w:pPr>
        <w:tabs>
          <w:tab w:val="left" w:pos="1275"/>
        </w:tabs>
        <w:jc w:val="both"/>
        <w:rPr>
          <w:rFonts w:ascii="Cambria" w:hAnsi="Cambria"/>
          <w:i/>
          <w:u w:val="single"/>
        </w:rPr>
      </w:pPr>
    </w:p>
    <w:p w:rsidR="00AF5586" w:rsidRPr="0096332E" w:rsidRDefault="00AF5586" w:rsidP="005A7937">
      <w:pPr>
        <w:tabs>
          <w:tab w:val="left" w:pos="1275"/>
        </w:tabs>
        <w:jc w:val="both"/>
        <w:rPr>
          <w:rFonts w:ascii="Cambria" w:hAnsi="Cambria"/>
          <w:i/>
          <w:u w:val="single"/>
        </w:rPr>
      </w:pPr>
    </w:p>
    <w:p w:rsidR="005A7937" w:rsidRPr="00951956" w:rsidRDefault="0021208C" w:rsidP="005A7937">
      <w:pPr>
        <w:tabs>
          <w:tab w:val="left" w:pos="1275"/>
        </w:tabs>
        <w:jc w:val="both"/>
        <w:rPr>
          <w:rFonts w:ascii="Cambria" w:hAnsi="Cambria"/>
          <w:b/>
        </w:rPr>
      </w:pPr>
      <w:r w:rsidRPr="00951956">
        <w:rPr>
          <w:rFonts w:ascii="Cambria" w:hAnsi="Cambria"/>
          <w:b/>
        </w:rPr>
        <w:t>9</w:t>
      </w:r>
      <w:r w:rsidR="005A7937" w:rsidRPr="00951956">
        <w:rPr>
          <w:rFonts w:ascii="Cambria" w:hAnsi="Cambria"/>
          <w:b/>
        </w:rPr>
        <w:t>. Druk obwoluty</w:t>
      </w:r>
      <w:r w:rsidR="001267C3" w:rsidRPr="00951956">
        <w:rPr>
          <w:rFonts w:ascii="Cambria" w:hAnsi="Cambria"/>
          <w:b/>
        </w:rPr>
        <w:t xml:space="preserve"> informatora turystycznego</w:t>
      </w:r>
    </w:p>
    <w:p w:rsidR="00D66462" w:rsidRPr="00D66462" w:rsidRDefault="00D66462" w:rsidP="00D66462">
      <w:pPr>
        <w:tabs>
          <w:tab w:val="left" w:pos="1275"/>
        </w:tabs>
        <w:jc w:val="both"/>
        <w:rPr>
          <w:rFonts w:ascii="Cambria" w:hAnsi="Cambria"/>
        </w:rPr>
      </w:pPr>
      <w:r w:rsidRPr="00D66462">
        <w:rPr>
          <w:rFonts w:ascii="Cambria" w:hAnsi="Cambria"/>
        </w:rPr>
        <w:t>- format: 454x215 mm (po obci</w:t>
      </w:r>
      <w:r w:rsidRPr="00D66462">
        <w:rPr>
          <w:rFonts w:ascii="Cambria" w:hAnsi="Cambria" w:hint="eastAsia"/>
        </w:rPr>
        <w:t>ę</w:t>
      </w:r>
      <w:r w:rsidRPr="00D66462">
        <w:rPr>
          <w:rFonts w:ascii="Cambria" w:hAnsi="Cambria"/>
        </w:rPr>
        <w:t>ciu), sk</w:t>
      </w:r>
      <w:r w:rsidRPr="00D66462">
        <w:rPr>
          <w:rFonts w:ascii="Cambria" w:hAnsi="Cambria" w:hint="eastAsia"/>
        </w:rPr>
        <w:t>ł</w:t>
      </w:r>
      <w:r w:rsidRPr="00D66462">
        <w:rPr>
          <w:rFonts w:ascii="Cambria" w:hAnsi="Cambria"/>
        </w:rPr>
        <w:t>adana na 4 cz</w:t>
      </w:r>
      <w:r w:rsidRPr="00D66462">
        <w:rPr>
          <w:rFonts w:ascii="Cambria" w:hAnsi="Cambria" w:hint="eastAsia"/>
        </w:rPr>
        <w:t>ęś</w:t>
      </w:r>
      <w:r w:rsidRPr="00D66462">
        <w:rPr>
          <w:rFonts w:ascii="Cambria" w:hAnsi="Cambria"/>
        </w:rPr>
        <w:t>ci</w:t>
      </w:r>
    </w:p>
    <w:p w:rsidR="00D66462" w:rsidRPr="00D66462" w:rsidRDefault="00D66462" w:rsidP="00D66462">
      <w:pPr>
        <w:tabs>
          <w:tab w:val="left" w:pos="1275"/>
        </w:tabs>
        <w:jc w:val="both"/>
        <w:rPr>
          <w:rFonts w:ascii="Cambria" w:hAnsi="Cambria"/>
        </w:rPr>
      </w:pPr>
      <w:r w:rsidRPr="00D66462">
        <w:rPr>
          <w:rFonts w:ascii="Cambria" w:hAnsi="Cambria"/>
        </w:rPr>
        <w:t>- 6 big</w:t>
      </w:r>
      <w:r w:rsidRPr="00D66462">
        <w:rPr>
          <w:rFonts w:ascii="Cambria" w:hAnsi="Cambria" w:hint="eastAsia"/>
        </w:rPr>
        <w:t>ó</w:t>
      </w:r>
      <w:r w:rsidRPr="00D66462">
        <w:rPr>
          <w:rFonts w:ascii="Cambria" w:hAnsi="Cambria"/>
        </w:rPr>
        <w:t>w</w:t>
      </w:r>
    </w:p>
    <w:p w:rsidR="00D66462" w:rsidRPr="00D66462" w:rsidRDefault="00D66462" w:rsidP="00D66462">
      <w:pPr>
        <w:tabs>
          <w:tab w:val="left" w:pos="1275"/>
        </w:tabs>
        <w:jc w:val="both"/>
        <w:rPr>
          <w:rFonts w:ascii="Cambria" w:hAnsi="Cambria"/>
        </w:rPr>
      </w:pPr>
      <w:r w:rsidRPr="00D66462">
        <w:rPr>
          <w:rFonts w:ascii="Cambria" w:hAnsi="Cambria"/>
        </w:rPr>
        <w:t>- papier: kreda matowa 300 g</w:t>
      </w:r>
    </w:p>
    <w:p w:rsidR="00D66462" w:rsidRPr="00D66462" w:rsidRDefault="00D66462" w:rsidP="00D66462">
      <w:pPr>
        <w:tabs>
          <w:tab w:val="left" w:pos="1275"/>
        </w:tabs>
        <w:jc w:val="both"/>
        <w:rPr>
          <w:rFonts w:ascii="Cambria" w:hAnsi="Cambria"/>
        </w:rPr>
      </w:pPr>
      <w:r w:rsidRPr="00D66462">
        <w:rPr>
          <w:rFonts w:ascii="Cambria" w:hAnsi="Cambria"/>
        </w:rPr>
        <w:t>- kolorystyka: 4+4 (pe</w:t>
      </w:r>
      <w:r w:rsidRPr="00D66462">
        <w:rPr>
          <w:rFonts w:ascii="Cambria" w:hAnsi="Cambria" w:hint="eastAsia"/>
        </w:rPr>
        <w:t>ł</w:t>
      </w:r>
      <w:r w:rsidRPr="00D66462">
        <w:rPr>
          <w:rFonts w:ascii="Cambria" w:hAnsi="Cambria"/>
        </w:rPr>
        <w:t>ny kolor druku)</w:t>
      </w:r>
    </w:p>
    <w:p w:rsidR="00D66462" w:rsidRPr="00D66462" w:rsidRDefault="00D66462" w:rsidP="00D66462">
      <w:pPr>
        <w:tabs>
          <w:tab w:val="left" w:pos="1275"/>
        </w:tabs>
        <w:jc w:val="both"/>
        <w:rPr>
          <w:rFonts w:ascii="Cambria" w:hAnsi="Cambria"/>
        </w:rPr>
      </w:pPr>
      <w:r w:rsidRPr="00D66462">
        <w:rPr>
          <w:rFonts w:ascii="Cambria" w:hAnsi="Cambria"/>
        </w:rPr>
        <w:t xml:space="preserve">- uszlachetnienie: laminat matowy jednostronny </w:t>
      </w:r>
    </w:p>
    <w:p w:rsidR="00D66462" w:rsidRPr="00D66462" w:rsidRDefault="00D66462" w:rsidP="00D66462">
      <w:pPr>
        <w:tabs>
          <w:tab w:val="left" w:pos="1275"/>
        </w:tabs>
        <w:jc w:val="both"/>
        <w:rPr>
          <w:rFonts w:ascii="Cambria" w:hAnsi="Cambria"/>
        </w:rPr>
      </w:pPr>
      <w:r w:rsidRPr="00D66462">
        <w:rPr>
          <w:rFonts w:ascii="Cambria" w:hAnsi="Cambria"/>
        </w:rPr>
        <w:t>- lakier offset wewn</w:t>
      </w:r>
      <w:r w:rsidRPr="00D66462">
        <w:rPr>
          <w:rFonts w:ascii="Cambria" w:hAnsi="Cambria" w:hint="eastAsia"/>
        </w:rPr>
        <w:t>ą</w:t>
      </w:r>
      <w:r w:rsidRPr="00D66462">
        <w:rPr>
          <w:rFonts w:ascii="Cambria" w:hAnsi="Cambria"/>
        </w:rPr>
        <w:t>trz</w:t>
      </w:r>
    </w:p>
    <w:p w:rsidR="00D66462" w:rsidRPr="0096332E" w:rsidRDefault="00D66462" w:rsidP="00D66462">
      <w:pPr>
        <w:tabs>
          <w:tab w:val="left" w:pos="1275"/>
        </w:tabs>
        <w:jc w:val="both"/>
        <w:rPr>
          <w:rFonts w:ascii="Cambria" w:hAnsi="Cambria"/>
        </w:rPr>
      </w:pPr>
      <w:r w:rsidRPr="00D66462">
        <w:rPr>
          <w:rFonts w:ascii="Cambria" w:hAnsi="Cambria"/>
        </w:rPr>
        <w:t>- elementy dodatkowe: 2 naro</w:t>
      </w:r>
      <w:r w:rsidRPr="00D66462">
        <w:rPr>
          <w:rFonts w:ascii="Cambria" w:hAnsi="Cambria" w:hint="eastAsia"/>
        </w:rPr>
        <w:t>ż</w:t>
      </w:r>
      <w:r w:rsidRPr="00D66462">
        <w:rPr>
          <w:rFonts w:ascii="Cambria" w:hAnsi="Cambria"/>
        </w:rPr>
        <w:t>niki samoprzylepne ok. 100x100 mm + 1 kiesze</w:t>
      </w:r>
      <w:r w:rsidRPr="00D66462">
        <w:rPr>
          <w:rFonts w:ascii="Cambria" w:hAnsi="Cambria" w:hint="eastAsia"/>
        </w:rPr>
        <w:t>ń</w:t>
      </w:r>
      <w:r w:rsidRPr="00D66462">
        <w:rPr>
          <w:rFonts w:ascii="Cambria" w:hAnsi="Cambria"/>
        </w:rPr>
        <w:t xml:space="preserve"> samoprzylepna ok. 110 mm (w podstawie) x 100 mm</w:t>
      </w:r>
    </w:p>
    <w:p w:rsidR="005A7937" w:rsidRPr="0096332E" w:rsidRDefault="005A7937" w:rsidP="005A7937">
      <w:pPr>
        <w:tabs>
          <w:tab w:val="left" w:pos="1275"/>
        </w:tabs>
        <w:jc w:val="both"/>
        <w:rPr>
          <w:rFonts w:ascii="Cambria" w:hAnsi="Cambria"/>
          <w:b/>
        </w:rPr>
      </w:pPr>
    </w:p>
    <w:p w:rsidR="005A7937" w:rsidRPr="00951956" w:rsidRDefault="005A7937" w:rsidP="005A7937">
      <w:pPr>
        <w:tabs>
          <w:tab w:val="left" w:pos="1275"/>
        </w:tabs>
        <w:jc w:val="both"/>
        <w:rPr>
          <w:rFonts w:ascii="Cambria" w:hAnsi="Cambria"/>
          <w:b/>
          <w:i/>
          <w:u w:val="single"/>
        </w:rPr>
      </w:pPr>
      <w:r w:rsidRPr="00951956">
        <w:rPr>
          <w:rFonts w:ascii="Cambria" w:hAnsi="Cambria"/>
          <w:b/>
          <w:i/>
        </w:rPr>
        <w:t xml:space="preserve">a) </w:t>
      </w:r>
      <w:r w:rsidRPr="00951956">
        <w:rPr>
          <w:rFonts w:ascii="Cambria" w:hAnsi="Cambria"/>
          <w:b/>
          <w:i/>
          <w:u w:val="single"/>
        </w:rPr>
        <w:t>wersja polska</w:t>
      </w:r>
      <w:r w:rsidR="0016475B" w:rsidRPr="00951956">
        <w:rPr>
          <w:rFonts w:ascii="Cambria" w:hAnsi="Cambria"/>
          <w:b/>
          <w:i/>
          <w:u w:val="single"/>
        </w:rPr>
        <w:t xml:space="preserve"> – </w:t>
      </w:r>
      <w:r w:rsidR="009C5623">
        <w:rPr>
          <w:rFonts w:ascii="Cambria" w:hAnsi="Cambria"/>
          <w:b/>
          <w:i/>
          <w:u w:val="single"/>
        </w:rPr>
        <w:t>1</w:t>
      </w:r>
      <w:r w:rsidR="0021208C" w:rsidRPr="00951956">
        <w:rPr>
          <w:rFonts w:ascii="Cambria" w:hAnsi="Cambria"/>
          <w:b/>
          <w:i/>
          <w:u w:val="single"/>
        </w:rPr>
        <w:t>5</w:t>
      </w:r>
      <w:r w:rsidR="0016475B" w:rsidRPr="00951956">
        <w:rPr>
          <w:rFonts w:ascii="Cambria" w:hAnsi="Cambria"/>
          <w:b/>
          <w:i/>
          <w:u w:val="single"/>
        </w:rPr>
        <w:t>00 sztuk</w:t>
      </w:r>
      <w:r w:rsidR="00487B47" w:rsidRPr="00951956">
        <w:rPr>
          <w:rFonts w:ascii="Cambria" w:hAnsi="Cambria"/>
          <w:b/>
          <w:i/>
          <w:u w:val="single"/>
        </w:rPr>
        <w:t>:</w:t>
      </w:r>
    </w:p>
    <w:p w:rsidR="0005182E" w:rsidRPr="0096332E" w:rsidRDefault="0005182E" w:rsidP="0005182E">
      <w:pPr>
        <w:tabs>
          <w:tab w:val="left" w:pos="1275"/>
        </w:tabs>
        <w:jc w:val="both"/>
        <w:rPr>
          <w:rFonts w:ascii="Cambria" w:hAnsi="Cambria"/>
        </w:rPr>
      </w:pPr>
      <w:r w:rsidRPr="0096332E">
        <w:rPr>
          <w:rFonts w:ascii="Cambria" w:hAnsi="Cambria"/>
        </w:rPr>
        <w:t xml:space="preserve">- cena za 1 sztukę 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netto: …………… zł (słownie:…………………………………………………………………………………………………………)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+ podatek VAT: ……%, tj. kwota …………zł ( słownie:………………………………………………………………….)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lastRenderedPageBreak/>
        <w:t>brutto: ……………………….. zł (słownie: ………………………………………………………………………………………….)</w:t>
      </w:r>
    </w:p>
    <w:p w:rsidR="005A7937" w:rsidRPr="00951956" w:rsidRDefault="005A7937" w:rsidP="005A7937">
      <w:pPr>
        <w:tabs>
          <w:tab w:val="left" w:pos="1275"/>
        </w:tabs>
        <w:jc w:val="both"/>
        <w:rPr>
          <w:rFonts w:ascii="Cambria" w:hAnsi="Cambria"/>
          <w:b/>
          <w:i/>
        </w:rPr>
      </w:pPr>
      <w:r w:rsidRPr="00951956">
        <w:rPr>
          <w:rFonts w:ascii="Cambria" w:hAnsi="Cambria"/>
          <w:b/>
          <w:i/>
        </w:rPr>
        <w:t xml:space="preserve">b) </w:t>
      </w:r>
      <w:r w:rsidRPr="00951956">
        <w:rPr>
          <w:rFonts w:ascii="Cambria" w:hAnsi="Cambria"/>
          <w:b/>
          <w:i/>
          <w:u w:val="single"/>
        </w:rPr>
        <w:t>wersja angielska</w:t>
      </w:r>
      <w:r w:rsidR="0016475B" w:rsidRPr="00951956">
        <w:rPr>
          <w:rFonts w:ascii="Cambria" w:hAnsi="Cambria"/>
          <w:b/>
          <w:i/>
          <w:u w:val="single"/>
        </w:rPr>
        <w:t xml:space="preserve"> – </w:t>
      </w:r>
      <w:r w:rsidR="009C5623">
        <w:rPr>
          <w:rFonts w:ascii="Cambria" w:hAnsi="Cambria"/>
          <w:b/>
          <w:i/>
          <w:u w:val="single"/>
        </w:rPr>
        <w:t>300</w:t>
      </w:r>
      <w:r w:rsidR="0016475B" w:rsidRPr="00951956">
        <w:rPr>
          <w:rFonts w:ascii="Cambria" w:hAnsi="Cambria"/>
          <w:b/>
          <w:i/>
          <w:u w:val="single"/>
        </w:rPr>
        <w:t xml:space="preserve"> sztuk</w:t>
      </w:r>
      <w:r w:rsidR="00487B47" w:rsidRPr="00951956">
        <w:rPr>
          <w:rFonts w:ascii="Cambria" w:hAnsi="Cambria"/>
          <w:b/>
          <w:i/>
          <w:u w:val="single"/>
        </w:rPr>
        <w:t>:</w:t>
      </w:r>
    </w:p>
    <w:p w:rsidR="0005182E" w:rsidRPr="0096332E" w:rsidRDefault="0005182E" w:rsidP="0005182E">
      <w:pPr>
        <w:tabs>
          <w:tab w:val="left" w:pos="1275"/>
        </w:tabs>
        <w:jc w:val="both"/>
        <w:rPr>
          <w:rFonts w:ascii="Cambria" w:hAnsi="Cambria"/>
        </w:rPr>
      </w:pPr>
      <w:r w:rsidRPr="0096332E">
        <w:rPr>
          <w:rFonts w:ascii="Cambria" w:hAnsi="Cambria"/>
        </w:rPr>
        <w:t xml:space="preserve">- cena za 1 sztukę 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netto: …………… zł (słownie:…………………………………………………………………………………………………………)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+ podatek VAT: ……%, tj. kwota …………zł ( słownie:………………………………………………………………….)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brutto: ……………………….. zł (słownie: ………………………………………………………………………………………….)</w:t>
      </w:r>
    </w:p>
    <w:p w:rsidR="0005182E" w:rsidRPr="0096332E" w:rsidRDefault="0005182E" w:rsidP="005A7937">
      <w:pPr>
        <w:tabs>
          <w:tab w:val="left" w:pos="1275"/>
        </w:tabs>
        <w:jc w:val="both"/>
        <w:rPr>
          <w:rFonts w:ascii="Cambria" w:hAnsi="Cambria"/>
          <w:i/>
        </w:rPr>
      </w:pPr>
    </w:p>
    <w:p w:rsidR="005A7937" w:rsidRPr="00951956" w:rsidRDefault="005A7937" w:rsidP="005A7937">
      <w:pPr>
        <w:tabs>
          <w:tab w:val="left" w:pos="1275"/>
        </w:tabs>
        <w:jc w:val="both"/>
        <w:rPr>
          <w:rFonts w:ascii="Cambria" w:hAnsi="Cambria"/>
          <w:b/>
          <w:i/>
          <w:u w:val="single"/>
        </w:rPr>
      </w:pPr>
      <w:r w:rsidRPr="00951956">
        <w:rPr>
          <w:rFonts w:ascii="Cambria" w:hAnsi="Cambria"/>
          <w:b/>
          <w:i/>
        </w:rPr>
        <w:t xml:space="preserve">c) </w:t>
      </w:r>
      <w:r w:rsidRPr="00951956">
        <w:rPr>
          <w:rFonts w:ascii="Cambria" w:hAnsi="Cambria"/>
          <w:b/>
          <w:i/>
          <w:u w:val="single"/>
        </w:rPr>
        <w:t>wersja niemiecka</w:t>
      </w:r>
      <w:r w:rsidR="0016475B" w:rsidRPr="00951956">
        <w:rPr>
          <w:rFonts w:ascii="Cambria" w:hAnsi="Cambria"/>
          <w:b/>
          <w:i/>
          <w:u w:val="single"/>
        </w:rPr>
        <w:t xml:space="preserve"> – </w:t>
      </w:r>
      <w:r w:rsidR="009C5623">
        <w:rPr>
          <w:rFonts w:ascii="Cambria" w:hAnsi="Cambria"/>
          <w:b/>
          <w:i/>
          <w:u w:val="single"/>
        </w:rPr>
        <w:t>150</w:t>
      </w:r>
      <w:r w:rsidR="0016475B" w:rsidRPr="00951956">
        <w:rPr>
          <w:rFonts w:ascii="Cambria" w:hAnsi="Cambria"/>
          <w:b/>
          <w:i/>
          <w:u w:val="single"/>
        </w:rPr>
        <w:t xml:space="preserve"> sztuk</w:t>
      </w:r>
      <w:r w:rsidR="00487B47" w:rsidRPr="00951956">
        <w:rPr>
          <w:rFonts w:ascii="Cambria" w:hAnsi="Cambria"/>
          <w:b/>
          <w:i/>
          <w:u w:val="single"/>
        </w:rPr>
        <w:t>:</w:t>
      </w:r>
    </w:p>
    <w:p w:rsidR="0005182E" w:rsidRPr="0096332E" w:rsidRDefault="0005182E" w:rsidP="0005182E">
      <w:pPr>
        <w:tabs>
          <w:tab w:val="left" w:pos="1275"/>
        </w:tabs>
        <w:jc w:val="both"/>
        <w:rPr>
          <w:rFonts w:ascii="Cambria" w:hAnsi="Cambria"/>
        </w:rPr>
      </w:pPr>
      <w:r w:rsidRPr="0096332E">
        <w:rPr>
          <w:rFonts w:ascii="Cambria" w:hAnsi="Cambria"/>
        </w:rPr>
        <w:t xml:space="preserve">- cena za 1 sztukę 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netto: …………… zł (słownie:…………………………………………………………………………………………………………)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+ podatek VAT: ……%, tj. kwota …………zł ( słownie:………………………………………………………………….)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brutto: ……………………….. zł (słownie: ………………………………………………………………………………………….)</w:t>
      </w:r>
    </w:p>
    <w:p w:rsidR="0021208C" w:rsidRPr="0096332E" w:rsidRDefault="0021208C" w:rsidP="005A7937">
      <w:pPr>
        <w:tabs>
          <w:tab w:val="left" w:pos="1275"/>
        </w:tabs>
        <w:jc w:val="both"/>
        <w:rPr>
          <w:rFonts w:ascii="Cambria" w:hAnsi="Cambria"/>
          <w:i/>
          <w:u w:val="single"/>
        </w:rPr>
      </w:pPr>
    </w:p>
    <w:p w:rsidR="0021208C" w:rsidRPr="0096332E" w:rsidRDefault="0021208C" w:rsidP="005A7937">
      <w:pPr>
        <w:tabs>
          <w:tab w:val="left" w:pos="1275"/>
        </w:tabs>
        <w:jc w:val="both"/>
        <w:rPr>
          <w:rFonts w:ascii="Cambria" w:hAnsi="Cambria"/>
          <w:i/>
          <w:u w:val="single"/>
        </w:rPr>
      </w:pPr>
    </w:p>
    <w:p w:rsidR="00383CE9" w:rsidRPr="00500259" w:rsidRDefault="00D80382" w:rsidP="005A7937">
      <w:pPr>
        <w:jc w:val="both"/>
        <w:rPr>
          <w:rFonts w:ascii="Cambria" w:hAnsi="Cambria"/>
          <w:b/>
        </w:rPr>
      </w:pPr>
      <w:r w:rsidRPr="00500259">
        <w:rPr>
          <w:rFonts w:ascii="Cambria" w:hAnsi="Cambria"/>
          <w:b/>
        </w:rPr>
        <w:t>1</w:t>
      </w:r>
      <w:r w:rsidR="00D636E3" w:rsidRPr="00500259">
        <w:rPr>
          <w:rFonts w:ascii="Cambria" w:hAnsi="Cambria"/>
          <w:b/>
        </w:rPr>
        <w:t>0</w:t>
      </w:r>
      <w:r w:rsidR="005A7937" w:rsidRPr="00500259">
        <w:rPr>
          <w:rFonts w:ascii="Cambria" w:hAnsi="Cambria"/>
          <w:b/>
        </w:rPr>
        <w:t xml:space="preserve">. </w:t>
      </w:r>
      <w:r w:rsidRPr="00500259">
        <w:rPr>
          <w:rFonts w:ascii="Cambria" w:hAnsi="Cambria"/>
          <w:b/>
        </w:rPr>
        <w:t>Kalendarze na rok 201</w:t>
      </w:r>
      <w:r w:rsidR="009C5623">
        <w:rPr>
          <w:rFonts w:ascii="Cambria" w:hAnsi="Cambria"/>
          <w:b/>
        </w:rPr>
        <w:t>9</w:t>
      </w:r>
      <w:r w:rsidR="00383CE9" w:rsidRPr="00500259">
        <w:rPr>
          <w:rFonts w:ascii="Cambria" w:hAnsi="Cambria"/>
          <w:b/>
        </w:rPr>
        <w:t>:</w:t>
      </w:r>
    </w:p>
    <w:p w:rsidR="001267C3" w:rsidRPr="00500259" w:rsidRDefault="001267C3" w:rsidP="005A7937">
      <w:pPr>
        <w:jc w:val="both"/>
        <w:rPr>
          <w:rFonts w:ascii="Cambria" w:hAnsi="Cambria"/>
          <w:b/>
        </w:rPr>
      </w:pPr>
    </w:p>
    <w:p w:rsidR="005A7937" w:rsidRPr="00500259" w:rsidRDefault="00D80382" w:rsidP="005A7937">
      <w:pPr>
        <w:jc w:val="both"/>
        <w:rPr>
          <w:rFonts w:ascii="Cambria" w:hAnsi="Cambria"/>
          <w:b/>
        </w:rPr>
      </w:pPr>
      <w:r w:rsidRPr="00500259">
        <w:rPr>
          <w:rFonts w:ascii="Cambria" w:hAnsi="Cambria"/>
          <w:b/>
        </w:rPr>
        <w:t>1</w:t>
      </w:r>
      <w:r w:rsidR="00D636E3" w:rsidRPr="00500259">
        <w:rPr>
          <w:rFonts w:ascii="Cambria" w:hAnsi="Cambria"/>
          <w:b/>
        </w:rPr>
        <w:t>0.1</w:t>
      </w:r>
      <w:r w:rsidR="00383CE9" w:rsidRPr="00500259">
        <w:rPr>
          <w:rFonts w:ascii="Cambria" w:hAnsi="Cambria"/>
          <w:b/>
        </w:rPr>
        <w:t xml:space="preserve">. </w:t>
      </w:r>
      <w:r w:rsidR="005A7937" w:rsidRPr="00500259">
        <w:rPr>
          <w:rFonts w:ascii="Cambria" w:hAnsi="Cambria"/>
          <w:b/>
        </w:rPr>
        <w:t xml:space="preserve">Kalendarz </w:t>
      </w:r>
      <w:r w:rsidR="0016475B" w:rsidRPr="00500259">
        <w:rPr>
          <w:rFonts w:ascii="Cambria" w:hAnsi="Cambria"/>
          <w:b/>
        </w:rPr>
        <w:t>plakatowy formatu B1</w:t>
      </w:r>
      <w:r w:rsidR="00D05DF2">
        <w:rPr>
          <w:rFonts w:ascii="Cambria" w:hAnsi="Cambria"/>
          <w:b/>
        </w:rPr>
        <w:t xml:space="preserve"> – 1000 sztuk</w:t>
      </w:r>
    </w:p>
    <w:p w:rsidR="00D66462" w:rsidRPr="00D66462" w:rsidRDefault="00D66462" w:rsidP="00D66462">
      <w:pPr>
        <w:jc w:val="both"/>
        <w:rPr>
          <w:rFonts w:ascii="Cambria" w:hAnsi="Cambria"/>
        </w:rPr>
      </w:pPr>
      <w:r w:rsidRPr="00D66462">
        <w:rPr>
          <w:rFonts w:ascii="Cambria" w:hAnsi="Cambria"/>
        </w:rPr>
        <w:t xml:space="preserve">Format:                    B1 </w:t>
      </w:r>
    </w:p>
    <w:p w:rsidR="00D66462" w:rsidRPr="00D66462" w:rsidRDefault="00D66462" w:rsidP="00D66462">
      <w:pPr>
        <w:jc w:val="both"/>
        <w:rPr>
          <w:rFonts w:ascii="Cambria" w:hAnsi="Cambria"/>
        </w:rPr>
      </w:pPr>
      <w:r w:rsidRPr="00D66462">
        <w:rPr>
          <w:rFonts w:ascii="Cambria" w:hAnsi="Cambria"/>
        </w:rPr>
        <w:t>Papier:                      kreda 170 g</w:t>
      </w:r>
    </w:p>
    <w:p w:rsidR="00D66462" w:rsidRPr="00D66462" w:rsidRDefault="00D66462" w:rsidP="00D66462">
      <w:pPr>
        <w:jc w:val="both"/>
        <w:rPr>
          <w:rFonts w:ascii="Cambria" w:hAnsi="Cambria"/>
        </w:rPr>
      </w:pPr>
      <w:r w:rsidRPr="00D66462">
        <w:rPr>
          <w:rFonts w:ascii="Cambria" w:hAnsi="Cambria"/>
        </w:rPr>
        <w:t>Kolorystyka:            4 + 0</w:t>
      </w:r>
    </w:p>
    <w:p w:rsidR="00D66462" w:rsidRPr="00D66462" w:rsidRDefault="00D66462" w:rsidP="00D66462">
      <w:pPr>
        <w:jc w:val="both"/>
        <w:rPr>
          <w:rFonts w:ascii="Cambria" w:hAnsi="Cambria"/>
        </w:rPr>
      </w:pPr>
      <w:r w:rsidRPr="00D66462">
        <w:rPr>
          <w:rFonts w:ascii="Cambria" w:hAnsi="Cambria"/>
        </w:rPr>
        <w:t>Uszlachetnienie:      foli</w:t>
      </w:r>
      <w:r w:rsidRPr="00D66462">
        <w:rPr>
          <w:rFonts w:ascii="Cambria" w:hAnsi="Cambria" w:hint="eastAsia"/>
        </w:rPr>
        <w:t>ą</w:t>
      </w:r>
      <w:r w:rsidRPr="00D66462">
        <w:rPr>
          <w:rFonts w:ascii="Cambria" w:hAnsi="Cambria"/>
        </w:rPr>
        <w:t xml:space="preserve"> b</w:t>
      </w:r>
      <w:r w:rsidRPr="00D66462">
        <w:rPr>
          <w:rFonts w:ascii="Cambria" w:hAnsi="Cambria" w:hint="eastAsia"/>
        </w:rPr>
        <w:t>ł</w:t>
      </w:r>
      <w:r w:rsidRPr="00D66462">
        <w:rPr>
          <w:rFonts w:ascii="Cambria" w:hAnsi="Cambria"/>
        </w:rPr>
        <w:t>yszcz</w:t>
      </w:r>
      <w:r w:rsidRPr="00D66462">
        <w:rPr>
          <w:rFonts w:ascii="Cambria" w:hAnsi="Cambria" w:hint="eastAsia"/>
        </w:rPr>
        <w:t>ą</w:t>
      </w:r>
      <w:r w:rsidRPr="00D66462">
        <w:rPr>
          <w:rFonts w:ascii="Cambria" w:hAnsi="Cambria"/>
        </w:rPr>
        <w:t>c</w:t>
      </w:r>
      <w:r w:rsidRPr="00D66462">
        <w:rPr>
          <w:rFonts w:ascii="Cambria" w:hAnsi="Cambria" w:hint="eastAsia"/>
        </w:rPr>
        <w:t>ą</w:t>
      </w:r>
    </w:p>
    <w:p w:rsidR="00D66462" w:rsidRPr="00D66462" w:rsidRDefault="00D66462" w:rsidP="00D66462">
      <w:pPr>
        <w:jc w:val="both"/>
        <w:rPr>
          <w:rFonts w:ascii="Cambria" w:hAnsi="Cambria"/>
        </w:rPr>
      </w:pPr>
      <w:r w:rsidRPr="00D66462">
        <w:rPr>
          <w:rFonts w:ascii="Cambria" w:hAnsi="Cambria"/>
        </w:rPr>
        <w:t>Dodatkowo:             listwa metalowa x 2 (w tym 1 listwa z zawieszk</w:t>
      </w:r>
      <w:r w:rsidRPr="00D66462">
        <w:rPr>
          <w:rFonts w:ascii="Cambria" w:hAnsi="Cambria" w:hint="eastAsia"/>
        </w:rPr>
        <w:t>ą</w:t>
      </w:r>
      <w:r w:rsidRPr="00D66462">
        <w:rPr>
          <w:rFonts w:ascii="Cambria" w:hAnsi="Cambria"/>
        </w:rPr>
        <w:t>)</w:t>
      </w:r>
    </w:p>
    <w:p w:rsidR="00D66462" w:rsidRPr="0096332E" w:rsidRDefault="00D66462" w:rsidP="00D66462">
      <w:pPr>
        <w:jc w:val="both"/>
        <w:rPr>
          <w:rFonts w:ascii="Cambria" w:hAnsi="Cambria"/>
        </w:rPr>
      </w:pPr>
      <w:r w:rsidRPr="00D66462">
        <w:rPr>
          <w:rFonts w:ascii="Cambria" w:hAnsi="Cambria"/>
        </w:rPr>
        <w:t>Nak</w:t>
      </w:r>
      <w:r w:rsidRPr="00D66462">
        <w:rPr>
          <w:rFonts w:ascii="Cambria" w:hAnsi="Cambria" w:hint="eastAsia"/>
        </w:rPr>
        <w:t>ł</w:t>
      </w:r>
      <w:r w:rsidRPr="00D66462">
        <w:rPr>
          <w:rFonts w:ascii="Cambria" w:hAnsi="Cambria"/>
        </w:rPr>
        <w:t xml:space="preserve">ad:                    1000 sztuk </w:t>
      </w:r>
    </w:p>
    <w:p w:rsidR="0005182E" w:rsidRPr="0096332E" w:rsidRDefault="0005182E" w:rsidP="0005182E">
      <w:pPr>
        <w:tabs>
          <w:tab w:val="left" w:pos="1275"/>
        </w:tabs>
        <w:jc w:val="both"/>
        <w:rPr>
          <w:rFonts w:ascii="Cambria" w:hAnsi="Cambria"/>
        </w:rPr>
      </w:pPr>
    </w:p>
    <w:p w:rsidR="0005182E" w:rsidRPr="0096332E" w:rsidRDefault="0005182E" w:rsidP="0005182E">
      <w:pPr>
        <w:tabs>
          <w:tab w:val="left" w:pos="1275"/>
        </w:tabs>
        <w:jc w:val="both"/>
        <w:rPr>
          <w:rFonts w:ascii="Cambria" w:hAnsi="Cambria"/>
        </w:rPr>
      </w:pPr>
      <w:r w:rsidRPr="0096332E">
        <w:rPr>
          <w:rFonts w:ascii="Cambria" w:hAnsi="Cambria"/>
        </w:rPr>
        <w:t xml:space="preserve">- cena za 1 sztukę 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netto: …………… zł (słownie:…………………………………………………………………………………………………………)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+ podatek VAT: ……%, tj. kwota …………zł ( słownie:………………………………………………………………….)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brutto: ……………………….. zł (słownie: ………………………………………………………………………………………….)</w:t>
      </w:r>
    </w:p>
    <w:p w:rsidR="005A7937" w:rsidRPr="00500259" w:rsidRDefault="00D636E3" w:rsidP="005A7937">
      <w:pPr>
        <w:jc w:val="both"/>
        <w:rPr>
          <w:rFonts w:ascii="Cambria" w:hAnsi="Cambria"/>
          <w:b/>
        </w:rPr>
      </w:pPr>
      <w:r w:rsidRPr="00500259">
        <w:rPr>
          <w:rFonts w:ascii="Cambria" w:hAnsi="Cambria"/>
          <w:b/>
        </w:rPr>
        <w:t>10.2</w:t>
      </w:r>
      <w:r w:rsidR="00383CE9" w:rsidRPr="00500259">
        <w:rPr>
          <w:rFonts w:ascii="Cambria" w:hAnsi="Cambria"/>
          <w:b/>
        </w:rPr>
        <w:t xml:space="preserve">. </w:t>
      </w:r>
      <w:r w:rsidR="005A7937" w:rsidRPr="00500259">
        <w:rPr>
          <w:rFonts w:ascii="Cambria" w:hAnsi="Cambria"/>
          <w:b/>
        </w:rPr>
        <w:t xml:space="preserve">Kalendarz </w:t>
      </w:r>
      <w:r w:rsidRPr="00500259">
        <w:rPr>
          <w:rFonts w:ascii="Cambria" w:hAnsi="Cambria"/>
          <w:b/>
        </w:rPr>
        <w:t>wieloplanszowy z kopertą</w:t>
      </w:r>
      <w:r w:rsidR="005A7937" w:rsidRPr="00500259">
        <w:rPr>
          <w:rFonts w:ascii="Cambria" w:hAnsi="Cambria"/>
          <w:b/>
        </w:rPr>
        <w:t xml:space="preserve"> </w:t>
      </w:r>
      <w:r w:rsidR="009C5623">
        <w:rPr>
          <w:rFonts w:ascii="Cambria" w:hAnsi="Cambria"/>
          <w:b/>
        </w:rPr>
        <w:t>-</w:t>
      </w:r>
      <w:r w:rsidR="00B21577" w:rsidRPr="00500259">
        <w:rPr>
          <w:rFonts w:ascii="Cambria" w:hAnsi="Cambria"/>
          <w:b/>
        </w:rPr>
        <w:t xml:space="preserve"> 400 sztuk</w:t>
      </w:r>
    </w:p>
    <w:p w:rsidR="00D66462" w:rsidRPr="00D66462" w:rsidRDefault="00D66462" w:rsidP="00D66462">
      <w:pPr>
        <w:jc w:val="both"/>
        <w:rPr>
          <w:rFonts w:ascii="Cambria" w:hAnsi="Cambria"/>
        </w:rPr>
      </w:pPr>
      <w:r w:rsidRPr="00D66462">
        <w:rPr>
          <w:rFonts w:ascii="Cambria" w:hAnsi="Cambria"/>
        </w:rPr>
        <w:t>Format: B3 w poziomie</w:t>
      </w:r>
    </w:p>
    <w:p w:rsidR="00D66462" w:rsidRPr="00D66462" w:rsidRDefault="00D66462" w:rsidP="00D66462">
      <w:pPr>
        <w:jc w:val="both"/>
        <w:rPr>
          <w:rFonts w:ascii="Cambria" w:hAnsi="Cambria"/>
        </w:rPr>
      </w:pPr>
      <w:r w:rsidRPr="00D66462">
        <w:rPr>
          <w:rFonts w:ascii="Cambria" w:hAnsi="Cambria"/>
        </w:rPr>
        <w:t>Papier: kreda mat.</w:t>
      </w:r>
    </w:p>
    <w:p w:rsidR="00D66462" w:rsidRPr="00D66462" w:rsidRDefault="00D66462" w:rsidP="00D66462">
      <w:pPr>
        <w:jc w:val="both"/>
        <w:rPr>
          <w:rFonts w:ascii="Cambria" w:hAnsi="Cambria"/>
        </w:rPr>
      </w:pPr>
      <w:r w:rsidRPr="00D66462">
        <w:rPr>
          <w:rFonts w:ascii="Cambria" w:hAnsi="Cambria"/>
        </w:rPr>
        <w:t>Gramatura: 300 g</w:t>
      </w:r>
    </w:p>
    <w:p w:rsidR="00D66462" w:rsidRPr="00D66462" w:rsidRDefault="00D66462" w:rsidP="00D66462">
      <w:pPr>
        <w:jc w:val="both"/>
        <w:rPr>
          <w:rFonts w:ascii="Cambria" w:hAnsi="Cambria"/>
        </w:rPr>
      </w:pPr>
      <w:r w:rsidRPr="00D66462">
        <w:rPr>
          <w:rFonts w:ascii="Cambria" w:hAnsi="Cambria"/>
        </w:rPr>
        <w:t>Kolor: 4+4</w:t>
      </w:r>
    </w:p>
    <w:p w:rsidR="00D66462" w:rsidRPr="00D66462" w:rsidRDefault="00D66462" w:rsidP="00D66462">
      <w:pPr>
        <w:jc w:val="both"/>
        <w:rPr>
          <w:rFonts w:ascii="Cambria" w:hAnsi="Cambria"/>
        </w:rPr>
      </w:pPr>
      <w:r w:rsidRPr="00D66462">
        <w:rPr>
          <w:rFonts w:ascii="Cambria" w:hAnsi="Cambria"/>
        </w:rPr>
        <w:t>Uszlachetnienie: lakier punktowy na ok</w:t>
      </w:r>
      <w:r w:rsidRPr="00D66462">
        <w:rPr>
          <w:rFonts w:ascii="Cambria" w:hAnsi="Cambria" w:hint="eastAsia"/>
        </w:rPr>
        <w:t>ł</w:t>
      </w:r>
      <w:r w:rsidRPr="00D66462">
        <w:rPr>
          <w:rFonts w:ascii="Cambria" w:hAnsi="Cambria"/>
        </w:rPr>
        <w:t xml:space="preserve">adce i </w:t>
      </w:r>
      <w:r w:rsidRPr="00D66462">
        <w:rPr>
          <w:rFonts w:ascii="Cambria" w:hAnsi="Cambria" w:hint="eastAsia"/>
        </w:rPr>
        <w:t>ś</w:t>
      </w:r>
      <w:r w:rsidRPr="00D66462">
        <w:rPr>
          <w:rFonts w:ascii="Cambria" w:hAnsi="Cambria"/>
        </w:rPr>
        <w:t xml:space="preserve">rodku </w:t>
      </w:r>
    </w:p>
    <w:p w:rsidR="00D66462" w:rsidRPr="00D66462" w:rsidRDefault="00D66462" w:rsidP="00D66462">
      <w:pPr>
        <w:jc w:val="both"/>
        <w:rPr>
          <w:rFonts w:ascii="Cambria" w:hAnsi="Cambria"/>
        </w:rPr>
      </w:pPr>
      <w:r w:rsidRPr="00D66462">
        <w:rPr>
          <w:rFonts w:ascii="Cambria" w:hAnsi="Cambria"/>
        </w:rPr>
        <w:t>Wyko</w:t>
      </w:r>
      <w:r w:rsidRPr="00D66462">
        <w:rPr>
          <w:rFonts w:ascii="Cambria" w:hAnsi="Cambria" w:hint="eastAsia"/>
        </w:rPr>
        <w:t>ń</w:t>
      </w:r>
      <w:r w:rsidRPr="00D66462">
        <w:rPr>
          <w:rFonts w:ascii="Cambria" w:hAnsi="Cambria"/>
        </w:rPr>
        <w:t>czenie: spirala z zawieszk</w:t>
      </w:r>
      <w:r w:rsidRPr="00D66462">
        <w:rPr>
          <w:rFonts w:ascii="Cambria" w:hAnsi="Cambria" w:hint="eastAsia"/>
        </w:rPr>
        <w:t>ą</w:t>
      </w:r>
      <w:r w:rsidRPr="00D66462">
        <w:rPr>
          <w:rFonts w:ascii="Cambria" w:hAnsi="Cambria"/>
        </w:rPr>
        <w:t xml:space="preserve"> na d</w:t>
      </w:r>
      <w:r w:rsidRPr="00D66462">
        <w:rPr>
          <w:rFonts w:ascii="Cambria" w:hAnsi="Cambria" w:hint="eastAsia"/>
        </w:rPr>
        <w:t>ł</w:t>
      </w:r>
      <w:r w:rsidRPr="00D66462">
        <w:rPr>
          <w:rFonts w:ascii="Cambria" w:hAnsi="Cambria"/>
        </w:rPr>
        <w:t>u</w:t>
      </w:r>
      <w:r w:rsidRPr="00D66462">
        <w:rPr>
          <w:rFonts w:ascii="Cambria" w:hAnsi="Cambria" w:hint="eastAsia"/>
        </w:rPr>
        <w:t>ż</w:t>
      </w:r>
      <w:r w:rsidRPr="00D66462">
        <w:rPr>
          <w:rFonts w:ascii="Cambria" w:hAnsi="Cambria"/>
        </w:rPr>
        <w:t>szym boku w kolorze czarnym, karton na sp</w:t>
      </w:r>
      <w:r w:rsidRPr="00D66462">
        <w:rPr>
          <w:rFonts w:ascii="Cambria" w:hAnsi="Cambria" w:hint="eastAsia"/>
        </w:rPr>
        <w:t>ó</w:t>
      </w:r>
      <w:r w:rsidRPr="00D66462">
        <w:rPr>
          <w:rFonts w:ascii="Cambria" w:hAnsi="Cambria"/>
        </w:rPr>
        <w:t>d 1/3 wysoko</w:t>
      </w:r>
      <w:r w:rsidRPr="00D66462">
        <w:rPr>
          <w:rFonts w:ascii="Cambria" w:hAnsi="Cambria" w:hint="eastAsia"/>
        </w:rPr>
        <w:t>ś</w:t>
      </w:r>
      <w:r w:rsidRPr="00D66462">
        <w:rPr>
          <w:rFonts w:ascii="Cambria" w:hAnsi="Cambria"/>
        </w:rPr>
        <w:t>ci</w:t>
      </w:r>
    </w:p>
    <w:p w:rsidR="00D66462" w:rsidRPr="00D66462" w:rsidRDefault="00D66462" w:rsidP="00D66462">
      <w:pPr>
        <w:jc w:val="both"/>
        <w:rPr>
          <w:rFonts w:ascii="Cambria" w:hAnsi="Cambria"/>
        </w:rPr>
      </w:pPr>
      <w:r w:rsidRPr="00D66462">
        <w:rPr>
          <w:rFonts w:ascii="Cambria" w:hAnsi="Cambria"/>
        </w:rPr>
        <w:t>Uszlachetnienie ok</w:t>
      </w:r>
      <w:r w:rsidRPr="00D66462">
        <w:rPr>
          <w:rFonts w:ascii="Cambria" w:hAnsi="Cambria" w:hint="eastAsia"/>
        </w:rPr>
        <w:t>ł</w:t>
      </w:r>
      <w:r w:rsidRPr="00D66462">
        <w:rPr>
          <w:rFonts w:ascii="Cambria" w:hAnsi="Cambria"/>
        </w:rPr>
        <w:t xml:space="preserve">adki: folia mat + lakier UV </w:t>
      </w:r>
    </w:p>
    <w:p w:rsidR="00D66462" w:rsidRPr="0096332E" w:rsidRDefault="00D66462" w:rsidP="00D66462">
      <w:pPr>
        <w:jc w:val="both"/>
        <w:rPr>
          <w:rFonts w:ascii="Cambria" w:hAnsi="Cambria"/>
        </w:rPr>
      </w:pPr>
      <w:r w:rsidRPr="00D66462">
        <w:rPr>
          <w:rFonts w:ascii="Cambria" w:hAnsi="Cambria"/>
        </w:rPr>
        <w:t>Dodatkowo: Kartonowa koperta</w:t>
      </w:r>
    </w:p>
    <w:p w:rsidR="0005182E" w:rsidRPr="0096332E" w:rsidRDefault="0005182E" w:rsidP="005A7937">
      <w:pPr>
        <w:ind w:left="1980" w:hanging="1980"/>
        <w:jc w:val="both"/>
        <w:rPr>
          <w:rFonts w:ascii="Cambria" w:hAnsi="Cambria"/>
        </w:rPr>
      </w:pPr>
    </w:p>
    <w:p w:rsidR="0005182E" w:rsidRPr="0096332E" w:rsidRDefault="0005182E" w:rsidP="0005182E">
      <w:pPr>
        <w:tabs>
          <w:tab w:val="left" w:pos="1275"/>
        </w:tabs>
        <w:jc w:val="both"/>
        <w:rPr>
          <w:rFonts w:ascii="Cambria" w:hAnsi="Cambria"/>
        </w:rPr>
      </w:pPr>
      <w:r w:rsidRPr="0096332E">
        <w:rPr>
          <w:rFonts w:ascii="Cambria" w:hAnsi="Cambria"/>
        </w:rPr>
        <w:t xml:space="preserve">- cena za 1 sztukę 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netto: …………… zł (słownie:…………………………………………………………………………………………………………)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+ podatek VAT: ……%, tj. kwota …………zł ( słownie:………………………………………………………………….)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brutto: ……………………….. zł (słownie: ………………………………………………………………………………………….)</w:t>
      </w:r>
    </w:p>
    <w:p w:rsidR="0005182E" w:rsidRPr="0096332E" w:rsidRDefault="0005182E" w:rsidP="005A7937">
      <w:pPr>
        <w:ind w:left="1980" w:hanging="1980"/>
        <w:jc w:val="both"/>
        <w:rPr>
          <w:rFonts w:ascii="Cambria" w:hAnsi="Cambria"/>
        </w:rPr>
      </w:pPr>
    </w:p>
    <w:p w:rsidR="005A7937" w:rsidRPr="00500259" w:rsidRDefault="00D80382" w:rsidP="005A7937">
      <w:pPr>
        <w:ind w:left="1980" w:hanging="1980"/>
        <w:jc w:val="both"/>
        <w:rPr>
          <w:rFonts w:ascii="Cambria" w:hAnsi="Cambria"/>
          <w:b/>
        </w:rPr>
      </w:pPr>
      <w:r w:rsidRPr="00500259">
        <w:rPr>
          <w:rFonts w:ascii="Cambria" w:hAnsi="Cambria"/>
          <w:b/>
        </w:rPr>
        <w:t>1</w:t>
      </w:r>
      <w:r w:rsidR="00D636E3" w:rsidRPr="00500259">
        <w:rPr>
          <w:rFonts w:ascii="Cambria" w:hAnsi="Cambria"/>
          <w:b/>
        </w:rPr>
        <w:t>0</w:t>
      </w:r>
      <w:r w:rsidR="00383CE9" w:rsidRPr="00500259">
        <w:rPr>
          <w:rFonts w:ascii="Cambria" w:hAnsi="Cambria"/>
          <w:b/>
        </w:rPr>
        <w:t>.</w:t>
      </w:r>
      <w:r w:rsidR="00D636E3" w:rsidRPr="00500259">
        <w:rPr>
          <w:rFonts w:ascii="Cambria" w:hAnsi="Cambria"/>
          <w:b/>
        </w:rPr>
        <w:t>3</w:t>
      </w:r>
      <w:r w:rsidR="00383CE9" w:rsidRPr="00500259">
        <w:rPr>
          <w:rFonts w:ascii="Cambria" w:hAnsi="Cambria"/>
          <w:b/>
        </w:rPr>
        <w:t>.</w:t>
      </w:r>
      <w:r w:rsidR="005A7937" w:rsidRPr="00500259">
        <w:rPr>
          <w:rFonts w:ascii="Cambria" w:hAnsi="Cambria"/>
          <w:b/>
        </w:rPr>
        <w:t xml:space="preserve"> Kalendarz trójdzielny z kartonową kopertą </w:t>
      </w:r>
      <w:r w:rsidR="009C5623">
        <w:rPr>
          <w:rFonts w:ascii="Cambria" w:hAnsi="Cambria"/>
          <w:b/>
        </w:rPr>
        <w:t xml:space="preserve"> -  </w:t>
      </w:r>
      <w:r w:rsidR="00B21577" w:rsidRPr="00500259">
        <w:rPr>
          <w:rFonts w:ascii="Cambria" w:hAnsi="Cambria"/>
          <w:b/>
        </w:rPr>
        <w:t>500 sztuk</w:t>
      </w:r>
    </w:p>
    <w:p w:rsidR="00D66462" w:rsidRPr="00D66462" w:rsidRDefault="00D66462" w:rsidP="00D66462">
      <w:pPr>
        <w:ind w:left="1980" w:hanging="1980"/>
        <w:jc w:val="both"/>
        <w:rPr>
          <w:rFonts w:ascii="Cambria" w:hAnsi="Cambria"/>
        </w:rPr>
      </w:pPr>
      <w:r w:rsidRPr="00D66462">
        <w:rPr>
          <w:rFonts w:ascii="Cambria" w:hAnsi="Cambria"/>
        </w:rPr>
        <w:t>G</w:t>
      </w:r>
      <w:r w:rsidRPr="00D66462">
        <w:rPr>
          <w:rFonts w:ascii="Cambria" w:hAnsi="Cambria" w:hint="eastAsia"/>
        </w:rPr>
        <w:t>łó</w:t>
      </w:r>
      <w:r w:rsidRPr="00D66462">
        <w:rPr>
          <w:rFonts w:ascii="Cambria" w:hAnsi="Cambria"/>
        </w:rPr>
        <w:t>wka: wypuk</w:t>
      </w:r>
      <w:r w:rsidRPr="00D66462">
        <w:rPr>
          <w:rFonts w:ascii="Cambria" w:hAnsi="Cambria" w:hint="eastAsia"/>
        </w:rPr>
        <w:t>ł</w:t>
      </w:r>
      <w:r w:rsidRPr="00D66462">
        <w:rPr>
          <w:rFonts w:ascii="Cambria" w:hAnsi="Cambria"/>
        </w:rPr>
        <w:t>a, laminat b</w:t>
      </w:r>
      <w:r w:rsidRPr="00D66462">
        <w:rPr>
          <w:rFonts w:ascii="Cambria" w:hAnsi="Cambria" w:hint="eastAsia"/>
        </w:rPr>
        <w:t>ł</w:t>
      </w:r>
      <w:r w:rsidRPr="00D66462">
        <w:rPr>
          <w:rFonts w:ascii="Cambria" w:hAnsi="Cambria"/>
        </w:rPr>
        <w:t>yszcz</w:t>
      </w:r>
      <w:r w:rsidRPr="00D66462">
        <w:rPr>
          <w:rFonts w:ascii="Cambria" w:hAnsi="Cambria" w:hint="eastAsia"/>
        </w:rPr>
        <w:t>ą</w:t>
      </w:r>
      <w:r w:rsidRPr="00D66462">
        <w:rPr>
          <w:rFonts w:ascii="Cambria" w:hAnsi="Cambria"/>
        </w:rPr>
        <w:t>cy, wymiary ok. 32 cm x 21 cm</w:t>
      </w:r>
    </w:p>
    <w:p w:rsidR="00D66462" w:rsidRPr="00D66462" w:rsidRDefault="00D66462" w:rsidP="00D66462">
      <w:pPr>
        <w:ind w:left="1980" w:hanging="1980"/>
        <w:jc w:val="both"/>
        <w:rPr>
          <w:rFonts w:ascii="Cambria" w:hAnsi="Cambria"/>
        </w:rPr>
      </w:pPr>
      <w:r w:rsidRPr="00D66462">
        <w:rPr>
          <w:rFonts w:ascii="Cambria" w:hAnsi="Cambria"/>
        </w:rPr>
        <w:t>Kolorystyka:  4 + 0</w:t>
      </w:r>
    </w:p>
    <w:p w:rsidR="00D66462" w:rsidRPr="00D66462" w:rsidRDefault="00D66462" w:rsidP="00D66462">
      <w:pPr>
        <w:ind w:left="1980" w:hanging="1980"/>
        <w:jc w:val="both"/>
        <w:rPr>
          <w:rFonts w:ascii="Cambria" w:hAnsi="Cambria"/>
        </w:rPr>
      </w:pPr>
      <w:r w:rsidRPr="00D66462">
        <w:rPr>
          <w:rFonts w:ascii="Cambria" w:hAnsi="Cambria"/>
        </w:rPr>
        <w:t>Kalendarium: wg gotowego, standardowego wzoru, 3 ksi</w:t>
      </w:r>
      <w:r w:rsidRPr="00D66462">
        <w:rPr>
          <w:rFonts w:ascii="Cambria" w:hAnsi="Cambria" w:hint="eastAsia"/>
        </w:rPr>
        <w:t>ąż</w:t>
      </w:r>
      <w:r w:rsidRPr="00D66462">
        <w:rPr>
          <w:rFonts w:ascii="Cambria" w:hAnsi="Cambria"/>
        </w:rPr>
        <w:t xml:space="preserve">eczki offset 80 g, </w:t>
      </w:r>
    </w:p>
    <w:p w:rsidR="00D66462" w:rsidRPr="00D66462" w:rsidRDefault="00D66462" w:rsidP="00D66462">
      <w:pPr>
        <w:ind w:left="1980" w:hanging="1980"/>
        <w:jc w:val="both"/>
        <w:rPr>
          <w:rFonts w:ascii="Cambria" w:hAnsi="Cambria"/>
        </w:rPr>
      </w:pPr>
      <w:r w:rsidRPr="00D66462">
        <w:rPr>
          <w:rFonts w:ascii="Cambria" w:hAnsi="Cambria"/>
        </w:rPr>
        <w:t>3</w:t>
      </w:r>
      <w:r w:rsidRPr="00D66462">
        <w:rPr>
          <w:rFonts w:ascii="Cambria" w:hAnsi="Cambria" w:hint="eastAsia"/>
        </w:rPr>
        <w:t>–</w:t>
      </w:r>
      <w:r w:rsidRPr="00D66462">
        <w:rPr>
          <w:rFonts w:ascii="Cambria" w:hAnsi="Cambria"/>
        </w:rPr>
        <w:t>j</w:t>
      </w:r>
      <w:r w:rsidRPr="00D66462">
        <w:rPr>
          <w:rFonts w:ascii="Cambria" w:hAnsi="Cambria" w:hint="eastAsia"/>
        </w:rPr>
        <w:t>ę</w:t>
      </w:r>
      <w:r w:rsidRPr="00D66462">
        <w:rPr>
          <w:rFonts w:ascii="Cambria" w:hAnsi="Cambria"/>
        </w:rPr>
        <w:t xml:space="preserve">zyczne (polski, angielski, niemiecki), 2 </w:t>
      </w:r>
      <w:r w:rsidRPr="00D66462">
        <w:rPr>
          <w:rFonts w:ascii="Cambria" w:hAnsi="Cambria" w:hint="eastAsia"/>
        </w:rPr>
        <w:t>–</w:t>
      </w:r>
      <w:r w:rsidRPr="00D66462">
        <w:rPr>
          <w:rFonts w:ascii="Cambria" w:hAnsi="Cambria"/>
        </w:rPr>
        <w:t xml:space="preserve"> kolorowe (czarno-czerwone), przesuwane okienko</w:t>
      </w:r>
    </w:p>
    <w:p w:rsidR="00D66462" w:rsidRPr="00D66462" w:rsidRDefault="00D66462" w:rsidP="00D66462">
      <w:pPr>
        <w:ind w:left="1980" w:hanging="1980"/>
        <w:jc w:val="both"/>
        <w:rPr>
          <w:rFonts w:ascii="Cambria" w:hAnsi="Cambria"/>
        </w:rPr>
      </w:pPr>
      <w:r w:rsidRPr="00D66462">
        <w:rPr>
          <w:rFonts w:ascii="Cambria" w:hAnsi="Cambria"/>
        </w:rPr>
        <w:t>Podk</w:t>
      </w:r>
      <w:r w:rsidRPr="00D66462">
        <w:rPr>
          <w:rFonts w:ascii="Cambria" w:hAnsi="Cambria" w:hint="eastAsia"/>
        </w:rPr>
        <w:t>ł</w:t>
      </w:r>
      <w:r w:rsidRPr="00D66462">
        <w:rPr>
          <w:rFonts w:ascii="Cambria" w:hAnsi="Cambria"/>
        </w:rPr>
        <w:t xml:space="preserve">ad:  kolorystyka 4 + 0, karton 300 g, wymiary 63 cm x 32 </w:t>
      </w:r>
      <w:r>
        <w:rPr>
          <w:rFonts w:ascii="Cambria" w:hAnsi="Cambria"/>
        </w:rPr>
        <w:t>cm (pole zadruku ok. 59 cm x 32</w:t>
      </w:r>
      <w:r w:rsidRPr="00D66462">
        <w:rPr>
          <w:rFonts w:ascii="Cambria" w:hAnsi="Cambria"/>
        </w:rPr>
        <w:t>cm)</w:t>
      </w:r>
    </w:p>
    <w:p w:rsidR="00D66462" w:rsidRPr="0096332E" w:rsidRDefault="00D66462" w:rsidP="00D66462">
      <w:pPr>
        <w:ind w:left="1980" w:hanging="1980"/>
        <w:jc w:val="both"/>
        <w:rPr>
          <w:rFonts w:ascii="Cambria" w:hAnsi="Cambria"/>
        </w:rPr>
      </w:pPr>
      <w:r>
        <w:rPr>
          <w:rFonts w:ascii="Cambria" w:hAnsi="Cambria"/>
        </w:rPr>
        <w:t xml:space="preserve">Dodatkowo: </w:t>
      </w:r>
      <w:r w:rsidRPr="00D66462">
        <w:rPr>
          <w:rFonts w:ascii="Cambria" w:hAnsi="Cambria"/>
        </w:rPr>
        <w:t xml:space="preserve"> kartonowa koperta</w:t>
      </w:r>
    </w:p>
    <w:p w:rsidR="005A7937" w:rsidRPr="0096332E" w:rsidRDefault="005A7937" w:rsidP="005A7937">
      <w:pPr>
        <w:ind w:left="1980" w:hanging="1980"/>
        <w:jc w:val="both"/>
        <w:rPr>
          <w:rFonts w:ascii="Cambria" w:hAnsi="Cambria"/>
        </w:rPr>
      </w:pPr>
    </w:p>
    <w:p w:rsidR="0005182E" w:rsidRPr="0096332E" w:rsidRDefault="0005182E" w:rsidP="0005182E">
      <w:pPr>
        <w:tabs>
          <w:tab w:val="left" w:pos="1275"/>
        </w:tabs>
        <w:jc w:val="both"/>
        <w:rPr>
          <w:rFonts w:ascii="Cambria" w:hAnsi="Cambria"/>
        </w:rPr>
      </w:pPr>
      <w:r w:rsidRPr="0096332E">
        <w:rPr>
          <w:rFonts w:ascii="Cambria" w:hAnsi="Cambria"/>
        </w:rPr>
        <w:t xml:space="preserve">- cena za 1 sztukę 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netto: …………… zł (słownie:…………………………………………………………………………………………………………)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+ podatek VAT: ……%, tj. kwota …………zł ( słownie:………………………………………………………………….)</w:t>
      </w:r>
    </w:p>
    <w:p w:rsidR="000518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brutto: ……………………….. zł (słownie:</w:t>
      </w:r>
      <w:r w:rsidR="009C5623">
        <w:rPr>
          <w:rFonts w:ascii="Cambria" w:hAnsi="Cambria"/>
        </w:rPr>
        <w:t xml:space="preserve"> </w:t>
      </w:r>
      <w:r w:rsidRPr="0096332E">
        <w:rPr>
          <w:rFonts w:ascii="Cambria" w:hAnsi="Cambria"/>
        </w:rPr>
        <w:t>………………………………………………………………………………………….)</w:t>
      </w:r>
    </w:p>
    <w:p w:rsidR="009C5623" w:rsidRDefault="009C5623" w:rsidP="0005182E">
      <w:pPr>
        <w:spacing w:line="360" w:lineRule="auto"/>
        <w:rPr>
          <w:rFonts w:ascii="Cambria" w:hAnsi="Cambria"/>
        </w:rPr>
      </w:pPr>
    </w:p>
    <w:p w:rsidR="009C5623" w:rsidRPr="009C5623" w:rsidRDefault="009C5623" w:rsidP="009C5623">
      <w:pPr>
        <w:spacing w:line="360" w:lineRule="auto"/>
        <w:rPr>
          <w:rFonts w:ascii="Cambria" w:hAnsi="Cambria"/>
          <w:b/>
        </w:rPr>
      </w:pPr>
      <w:r w:rsidRPr="009C5623">
        <w:rPr>
          <w:rFonts w:ascii="Cambria" w:hAnsi="Cambria"/>
          <w:b/>
        </w:rPr>
        <w:t>10.4. Kalendarz piramidka spiralowy</w:t>
      </w:r>
      <w:r w:rsidR="00D05DF2">
        <w:rPr>
          <w:rFonts w:ascii="Cambria" w:hAnsi="Cambria"/>
          <w:b/>
        </w:rPr>
        <w:t xml:space="preserve"> – 400 sztuk</w:t>
      </w:r>
    </w:p>
    <w:p w:rsidR="009C5623" w:rsidRPr="009C5623" w:rsidRDefault="009C5623" w:rsidP="009C5623">
      <w:pPr>
        <w:spacing w:line="276" w:lineRule="auto"/>
        <w:rPr>
          <w:rFonts w:ascii="Cambria" w:hAnsi="Cambria"/>
        </w:rPr>
      </w:pPr>
      <w:r w:rsidRPr="009C5623">
        <w:rPr>
          <w:rFonts w:ascii="Cambria" w:hAnsi="Cambria"/>
        </w:rPr>
        <w:t>Format: 200x130 (poziom)</w:t>
      </w:r>
    </w:p>
    <w:p w:rsidR="009C5623" w:rsidRPr="009C5623" w:rsidRDefault="009C5623" w:rsidP="009C5623">
      <w:pPr>
        <w:spacing w:line="276" w:lineRule="auto"/>
        <w:rPr>
          <w:rFonts w:ascii="Cambria" w:hAnsi="Cambria"/>
        </w:rPr>
      </w:pPr>
      <w:r w:rsidRPr="009C5623">
        <w:rPr>
          <w:rFonts w:ascii="Cambria" w:hAnsi="Cambria"/>
        </w:rPr>
        <w:t>Ilo</w:t>
      </w:r>
      <w:r w:rsidRPr="009C5623">
        <w:rPr>
          <w:rFonts w:ascii="Cambria" w:hAnsi="Cambria" w:hint="eastAsia"/>
        </w:rPr>
        <w:t>ść</w:t>
      </w:r>
      <w:r w:rsidRPr="009C5623">
        <w:rPr>
          <w:rFonts w:ascii="Cambria" w:hAnsi="Cambria"/>
        </w:rPr>
        <w:t xml:space="preserve"> stron: 6+1</w:t>
      </w:r>
    </w:p>
    <w:p w:rsidR="009C5623" w:rsidRPr="009C5623" w:rsidRDefault="009C5623" w:rsidP="009C5623">
      <w:pPr>
        <w:spacing w:line="276" w:lineRule="auto"/>
        <w:rPr>
          <w:rFonts w:ascii="Cambria" w:hAnsi="Cambria"/>
        </w:rPr>
      </w:pPr>
      <w:r w:rsidRPr="009C5623">
        <w:rPr>
          <w:rFonts w:ascii="Cambria" w:hAnsi="Cambria"/>
        </w:rPr>
        <w:t>Papier: karton 300 g</w:t>
      </w:r>
    </w:p>
    <w:p w:rsidR="009C5623" w:rsidRPr="009C5623" w:rsidRDefault="009C5623" w:rsidP="009C5623">
      <w:pPr>
        <w:spacing w:line="276" w:lineRule="auto"/>
        <w:rPr>
          <w:rFonts w:ascii="Cambria" w:hAnsi="Cambria"/>
        </w:rPr>
      </w:pPr>
      <w:r w:rsidRPr="009C5623">
        <w:rPr>
          <w:rFonts w:ascii="Cambria" w:hAnsi="Cambria"/>
        </w:rPr>
        <w:t>Kolor: 4+4</w:t>
      </w:r>
    </w:p>
    <w:p w:rsidR="009C5623" w:rsidRDefault="009C5623" w:rsidP="009C5623">
      <w:pPr>
        <w:spacing w:line="276" w:lineRule="auto"/>
        <w:rPr>
          <w:rFonts w:ascii="Cambria" w:hAnsi="Cambria"/>
        </w:rPr>
      </w:pPr>
      <w:r w:rsidRPr="009C5623">
        <w:rPr>
          <w:rFonts w:ascii="Cambria" w:hAnsi="Cambria"/>
        </w:rPr>
        <w:t>Nak</w:t>
      </w:r>
      <w:r w:rsidRPr="009C5623">
        <w:rPr>
          <w:rFonts w:ascii="Cambria" w:hAnsi="Cambria" w:hint="eastAsia"/>
        </w:rPr>
        <w:t>ł</w:t>
      </w:r>
      <w:r w:rsidRPr="009C5623">
        <w:rPr>
          <w:rFonts w:ascii="Cambria" w:hAnsi="Cambria"/>
        </w:rPr>
        <w:t>ad: 400 sztuk</w:t>
      </w:r>
    </w:p>
    <w:p w:rsidR="009C5623" w:rsidRDefault="009C5623" w:rsidP="009C5623">
      <w:pPr>
        <w:spacing w:line="276" w:lineRule="auto"/>
        <w:rPr>
          <w:rFonts w:ascii="Cambria" w:hAnsi="Cambria"/>
        </w:rPr>
      </w:pPr>
    </w:p>
    <w:p w:rsidR="009C5623" w:rsidRPr="0096332E" w:rsidRDefault="009C5623" w:rsidP="009C5623">
      <w:pPr>
        <w:tabs>
          <w:tab w:val="left" w:pos="1275"/>
        </w:tabs>
        <w:jc w:val="both"/>
        <w:rPr>
          <w:rFonts w:ascii="Cambria" w:hAnsi="Cambria"/>
        </w:rPr>
      </w:pPr>
      <w:r w:rsidRPr="0096332E">
        <w:rPr>
          <w:rFonts w:ascii="Cambria" w:hAnsi="Cambria"/>
        </w:rPr>
        <w:t xml:space="preserve">- cena za 1 sztukę </w:t>
      </w:r>
    </w:p>
    <w:p w:rsidR="009C5623" w:rsidRPr="0096332E" w:rsidRDefault="009C5623" w:rsidP="009C5623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netto: …………… zł (słownie:…………………………………………………………………………………………………………)</w:t>
      </w:r>
    </w:p>
    <w:p w:rsidR="009C5623" w:rsidRPr="0096332E" w:rsidRDefault="009C5623" w:rsidP="009C5623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+ podatek VAT: ……%, tj. kwota …………zł ( słownie:………………………………………………………………….)</w:t>
      </w:r>
    </w:p>
    <w:p w:rsidR="009C5623" w:rsidRDefault="009C5623" w:rsidP="009C5623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brutto: ……………………….. zł (słownie:</w:t>
      </w:r>
      <w:r>
        <w:rPr>
          <w:rFonts w:ascii="Cambria" w:hAnsi="Cambria"/>
        </w:rPr>
        <w:t xml:space="preserve"> </w:t>
      </w:r>
      <w:r w:rsidRPr="0096332E">
        <w:rPr>
          <w:rFonts w:ascii="Cambria" w:hAnsi="Cambria"/>
        </w:rPr>
        <w:t>………………………………………………………………………………………….)</w:t>
      </w:r>
    </w:p>
    <w:p w:rsidR="009C5623" w:rsidRPr="0096332E" w:rsidRDefault="009C5623" w:rsidP="009C5623">
      <w:pPr>
        <w:spacing w:line="276" w:lineRule="auto"/>
        <w:rPr>
          <w:rFonts w:ascii="Cambria" w:hAnsi="Cambria"/>
        </w:rPr>
      </w:pPr>
    </w:p>
    <w:p w:rsidR="0005182E" w:rsidRPr="0096332E" w:rsidRDefault="0005182E" w:rsidP="001267C3">
      <w:pPr>
        <w:ind w:left="1980" w:hanging="1980"/>
        <w:jc w:val="both"/>
        <w:rPr>
          <w:rFonts w:ascii="Cambria" w:hAnsi="Cambria"/>
        </w:rPr>
      </w:pPr>
    </w:p>
    <w:p w:rsidR="00231392" w:rsidRPr="00500259" w:rsidRDefault="00D80382" w:rsidP="00D80382">
      <w:pPr>
        <w:rPr>
          <w:rFonts w:ascii="Cambria" w:hAnsi="Cambria"/>
          <w:b/>
          <w:color w:val="auto"/>
          <w:szCs w:val="22"/>
        </w:rPr>
      </w:pPr>
      <w:r w:rsidRPr="00500259">
        <w:rPr>
          <w:rFonts w:ascii="Cambria" w:hAnsi="Cambria"/>
          <w:b/>
          <w:color w:val="auto"/>
          <w:szCs w:val="22"/>
        </w:rPr>
        <w:t>1</w:t>
      </w:r>
      <w:r w:rsidR="00D636E3" w:rsidRPr="00500259">
        <w:rPr>
          <w:rFonts w:ascii="Cambria" w:hAnsi="Cambria"/>
          <w:b/>
          <w:color w:val="auto"/>
          <w:szCs w:val="22"/>
        </w:rPr>
        <w:t>1</w:t>
      </w:r>
      <w:r w:rsidRPr="00500259">
        <w:rPr>
          <w:rFonts w:ascii="Cambria" w:hAnsi="Cambria"/>
          <w:b/>
          <w:color w:val="auto"/>
          <w:szCs w:val="22"/>
        </w:rPr>
        <w:t xml:space="preserve">. Druk kalendarza imprez </w:t>
      </w:r>
      <w:r w:rsidR="00734D57" w:rsidRPr="00500259">
        <w:rPr>
          <w:rFonts w:ascii="Cambria" w:hAnsi="Cambria"/>
          <w:b/>
          <w:color w:val="auto"/>
          <w:szCs w:val="22"/>
        </w:rPr>
        <w:t>na 201</w:t>
      </w:r>
      <w:r w:rsidR="009C5623">
        <w:rPr>
          <w:rFonts w:ascii="Cambria" w:hAnsi="Cambria"/>
          <w:b/>
          <w:color w:val="auto"/>
          <w:szCs w:val="22"/>
        </w:rPr>
        <w:t>9</w:t>
      </w:r>
      <w:r w:rsidR="00734D57" w:rsidRPr="00500259">
        <w:rPr>
          <w:rFonts w:ascii="Cambria" w:hAnsi="Cambria"/>
          <w:b/>
          <w:color w:val="auto"/>
          <w:szCs w:val="22"/>
        </w:rPr>
        <w:t xml:space="preserve"> rok – 10 000 sztuk </w:t>
      </w:r>
    </w:p>
    <w:p w:rsidR="00734D57" w:rsidRPr="00734D57" w:rsidRDefault="00734D57" w:rsidP="00734D57">
      <w:pPr>
        <w:rPr>
          <w:rFonts w:ascii="Cambria" w:hAnsi="Cambria"/>
          <w:color w:val="auto"/>
          <w:szCs w:val="22"/>
        </w:rPr>
      </w:pPr>
      <w:r w:rsidRPr="00734D57">
        <w:rPr>
          <w:rFonts w:ascii="Cambria" w:hAnsi="Cambria"/>
          <w:color w:val="auto"/>
          <w:szCs w:val="22"/>
        </w:rPr>
        <w:t>Format:</w:t>
      </w:r>
    </w:p>
    <w:p w:rsidR="00734D57" w:rsidRPr="00734D57" w:rsidRDefault="00734D57" w:rsidP="00734D57">
      <w:pPr>
        <w:rPr>
          <w:rFonts w:ascii="Cambria" w:hAnsi="Cambria"/>
          <w:color w:val="auto"/>
          <w:szCs w:val="22"/>
        </w:rPr>
      </w:pPr>
      <w:r w:rsidRPr="00734D57">
        <w:rPr>
          <w:rFonts w:ascii="Cambria" w:hAnsi="Cambria"/>
          <w:color w:val="auto"/>
          <w:szCs w:val="22"/>
        </w:rPr>
        <w:t>4000x210 mm po z</w:t>
      </w:r>
      <w:r w:rsidRPr="00734D57">
        <w:rPr>
          <w:rFonts w:ascii="Cambria" w:hAnsi="Cambria" w:hint="eastAsia"/>
          <w:color w:val="auto"/>
          <w:szCs w:val="22"/>
        </w:rPr>
        <w:t>ł</w:t>
      </w:r>
      <w:r w:rsidRPr="00734D57">
        <w:rPr>
          <w:rFonts w:ascii="Cambria" w:hAnsi="Cambria"/>
          <w:color w:val="auto"/>
          <w:szCs w:val="22"/>
        </w:rPr>
        <w:t>o</w:t>
      </w:r>
      <w:r w:rsidRPr="00734D57">
        <w:rPr>
          <w:rFonts w:ascii="Cambria" w:hAnsi="Cambria" w:hint="eastAsia"/>
          <w:color w:val="auto"/>
          <w:szCs w:val="22"/>
        </w:rPr>
        <w:t>ż</w:t>
      </w:r>
      <w:r w:rsidRPr="00734D57">
        <w:rPr>
          <w:rFonts w:ascii="Cambria" w:hAnsi="Cambria"/>
          <w:color w:val="auto"/>
          <w:szCs w:val="22"/>
        </w:rPr>
        <w:t>eniu na cztery cz</w:t>
      </w:r>
      <w:r w:rsidRPr="00734D57">
        <w:rPr>
          <w:rFonts w:ascii="Cambria" w:hAnsi="Cambria" w:hint="eastAsia"/>
          <w:color w:val="auto"/>
          <w:szCs w:val="22"/>
        </w:rPr>
        <w:t>ęś</w:t>
      </w:r>
      <w:r w:rsidRPr="00734D57">
        <w:rPr>
          <w:rFonts w:ascii="Cambria" w:hAnsi="Cambria"/>
          <w:color w:val="auto"/>
          <w:szCs w:val="22"/>
        </w:rPr>
        <w:t xml:space="preserve">ci 100x210 mm, </w:t>
      </w:r>
    </w:p>
    <w:p w:rsidR="00734D57" w:rsidRPr="00734D57" w:rsidRDefault="00734D57" w:rsidP="00734D57">
      <w:pPr>
        <w:rPr>
          <w:rFonts w:ascii="Cambria" w:hAnsi="Cambria"/>
          <w:color w:val="auto"/>
          <w:szCs w:val="22"/>
        </w:rPr>
      </w:pPr>
      <w:r w:rsidRPr="00734D57">
        <w:rPr>
          <w:rFonts w:ascii="Cambria" w:hAnsi="Cambria"/>
          <w:color w:val="auto"/>
          <w:szCs w:val="22"/>
        </w:rPr>
        <w:t>Druk: offset</w:t>
      </w:r>
    </w:p>
    <w:p w:rsidR="00734D57" w:rsidRPr="00734D57" w:rsidRDefault="00734D57" w:rsidP="00734D57">
      <w:pPr>
        <w:rPr>
          <w:rFonts w:ascii="Cambria" w:hAnsi="Cambria"/>
          <w:color w:val="auto"/>
          <w:szCs w:val="22"/>
        </w:rPr>
      </w:pPr>
      <w:r w:rsidRPr="00734D57">
        <w:rPr>
          <w:rFonts w:ascii="Cambria" w:hAnsi="Cambria"/>
          <w:color w:val="auto"/>
          <w:szCs w:val="22"/>
        </w:rPr>
        <w:t xml:space="preserve">Kolorystyka 4+4, </w:t>
      </w:r>
    </w:p>
    <w:p w:rsidR="00734D57" w:rsidRPr="0096332E" w:rsidRDefault="00734D57" w:rsidP="00734D57">
      <w:pPr>
        <w:rPr>
          <w:rFonts w:ascii="Cambria" w:hAnsi="Cambria"/>
          <w:color w:val="auto"/>
          <w:szCs w:val="22"/>
        </w:rPr>
      </w:pPr>
      <w:r w:rsidRPr="00734D57">
        <w:rPr>
          <w:rFonts w:ascii="Cambria" w:hAnsi="Cambria"/>
          <w:color w:val="auto"/>
          <w:szCs w:val="22"/>
        </w:rPr>
        <w:t>Papier kreda 200 g - b</w:t>
      </w:r>
      <w:r w:rsidRPr="00734D57">
        <w:rPr>
          <w:rFonts w:ascii="Cambria" w:hAnsi="Cambria" w:hint="eastAsia"/>
          <w:color w:val="auto"/>
          <w:szCs w:val="22"/>
        </w:rPr>
        <w:t>ł</w:t>
      </w:r>
      <w:r w:rsidRPr="00734D57">
        <w:rPr>
          <w:rFonts w:ascii="Cambria" w:hAnsi="Cambria"/>
          <w:color w:val="auto"/>
          <w:szCs w:val="22"/>
        </w:rPr>
        <w:t>ysk</w:t>
      </w:r>
    </w:p>
    <w:p w:rsidR="00D80382" w:rsidRPr="0096332E" w:rsidRDefault="00D80382" w:rsidP="00D80382">
      <w:pPr>
        <w:spacing w:line="360" w:lineRule="auto"/>
        <w:ind w:left="360" w:hanging="360"/>
        <w:rPr>
          <w:rFonts w:ascii="Cambria" w:hAnsi="Cambria"/>
        </w:rPr>
      </w:pPr>
    </w:p>
    <w:p w:rsidR="0005182E" w:rsidRPr="0096332E" w:rsidRDefault="0005182E" w:rsidP="0005182E">
      <w:pPr>
        <w:tabs>
          <w:tab w:val="left" w:pos="1275"/>
        </w:tabs>
        <w:jc w:val="both"/>
        <w:rPr>
          <w:rFonts w:ascii="Cambria" w:hAnsi="Cambria"/>
        </w:rPr>
      </w:pPr>
      <w:r w:rsidRPr="0096332E">
        <w:rPr>
          <w:rFonts w:ascii="Cambria" w:hAnsi="Cambria"/>
        </w:rPr>
        <w:t xml:space="preserve">- cena za 1 sztukę 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netto: …………… zł (słownie:…………………………………………………………………………………………………………)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+ podatek VAT: ……%, tj. kwota …………zł ( słownie:………………………………………………………………….)</w:t>
      </w:r>
    </w:p>
    <w:p w:rsidR="0005182E" w:rsidRPr="0096332E" w:rsidRDefault="0005182E" w:rsidP="0005182E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brutto: ……………………….. zł (słownie: ………………………………………………………………………………………….)</w:t>
      </w:r>
    </w:p>
    <w:p w:rsidR="0016285E" w:rsidRPr="0096332E" w:rsidRDefault="0016285E" w:rsidP="00D80382">
      <w:pPr>
        <w:rPr>
          <w:rFonts w:ascii="Cambria" w:hAnsi="Cambria"/>
          <w:color w:val="auto"/>
          <w:szCs w:val="22"/>
        </w:rPr>
      </w:pPr>
    </w:p>
    <w:p w:rsidR="00D80382" w:rsidRPr="00500259" w:rsidRDefault="00E419DF" w:rsidP="00D80382">
      <w:pPr>
        <w:rPr>
          <w:rFonts w:ascii="Cambria" w:hAnsi="Cambria"/>
          <w:b/>
          <w:color w:val="auto"/>
          <w:szCs w:val="22"/>
        </w:rPr>
      </w:pPr>
      <w:r w:rsidRPr="00500259">
        <w:rPr>
          <w:rFonts w:ascii="Cambria" w:hAnsi="Cambria"/>
          <w:b/>
          <w:color w:val="auto"/>
          <w:szCs w:val="22"/>
        </w:rPr>
        <w:t>12. Druk mapy miasta Sandomierza – format B1</w:t>
      </w:r>
      <w:r w:rsidR="00D05DF2">
        <w:rPr>
          <w:rFonts w:ascii="Cambria" w:hAnsi="Cambria"/>
          <w:b/>
          <w:color w:val="auto"/>
          <w:szCs w:val="22"/>
        </w:rPr>
        <w:t xml:space="preserve">, ilość: </w:t>
      </w:r>
      <w:r w:rsidR="009C5623">
        <w:rPr>
          <w:rFonts w:ascii="Cambria" w:hAnsi="Cambria"/>
          <w:b/>
          <w:color w:val="auto"/>
          <w:szCs w:val="22"/>
        </w:rPr>
        <w:t>3</w:t>
      </w:r>
      <w:r w:rsidR="00383A3C" w:rsidRPr="00500259">
        <w:rPr>
          <w:rFonts w:ascii="Cambria" w:hAnsi="Cambria"/>
          <w:b/>
          <w:color w:val="auto"/>
          <w:szCs w:val="22"/>
        </w:rPr>
        <w:t>00 sztuk</w:t>
      </w:r>
    </w:p>
    <w:p w:rsidR="00383A3C" w:rsidRPr="00383A3C" w:rsidRDefault="00383A3C" w:rsidP="00383A3C">
      <w:pPr>
        <w:rPr>
          <w:rFonts w:ascii="Cambria" w:hAnsi="Cambria"/>
          <w:color w:val="auto"/>
          <w:szCs w:val="22"/>
        </w:rPr>
      </w:pPr>
      <w:r w:rsidRPr="00383A3C">
        <w:rPr>
          <w:rFonts w:ascii="Cambria" w:hAnsi="Cambria"/>
          <w:color w:val="auto"/>
          <w:szCs w:val="22"/>
        </w:rPr>
        <w:t>Format:                    B1</w:t>
      </w:r>
    </w:p>
    <w:p w:rsidR="00383A3C" w:rsidRPr="00383A3C" w:rsidRDefault="00383A3C" w:rsidP="00383A3C">
      <w:pPr>
        <w:rPr>
          <w:rFonts w:ascii="Cambria" w:hAnsi="Cambria"/>
          <w:color w:val="auto"/>
          <w:szCs w:val="22"/>
        </w:rPr>
      </w:pPr>
      <w:r w:rsidRPr="00383A3C">
        <w:rPr>
          <w:rFonts w:ascii="Cambria" w:hAnsi="Cambria"/>
          <w:color w:val="auto"/>
          <w:szCs w:val="22"/>
        </w:rPr>
        <w:t>Papier:                      kreda b</w:t>
      </w:r>
      <w:r w:rsidRPr="00383A3C">
        <w:rPr>
          <w:rFonts w:ascii="Cambria" w:hAnsi="Cambria" w:hint="eastAsia"/>
          <w:color w:val="auto"/>
          <w:szCs w:val="22"/>
        </w:rPr>
        <w:t>ł</w:t>
      </w:r>
      <w:r w:rsidRPr="00383A3C">
        <w:rPr>
          <w:rFonts w:ascii="Cambria" w:hAnsi="Cambria"/>
          <w:color w:val="auto"/>
          <w:szCs w:val="22"/>
        </w:rPr>
        <w:t>ysk 150 g</w:t>
      </w:r>
    </w:p>
    <w:p w:rsidR="00383A3C" w:rsidRPr="00383A3C" w:rsidRDefault="00383A3C" w:rsidP="00383A3C">
      <w:pPr>
        <w:rPr>
          <w:rFonts w:ascii="Cambria" w:hAnsi="Cambria"/>
          <w:color w:val="auto"/>
          <w:szCs w:val="22"/>
        </w:rPr>
      </w:pPr>
      <w:r w:rsidRPr="00383A3C">
        <w:rPr>
          <w:rFonts w:ascii="Cambria" w:hAnsi="Cambria"/>
          <w:color w:val="auto"/>
          <w:szCs w:val="22"/>
        </w:rPr>
        <w:t xml:space="preserve">Druk: </w:t>
      </w:r>
      <w:r w:rsidRPr="00383A3C">
        <w:rPr>
          <w:rFonts w:ascii="Cambria" w:hAnsi="Cambria"/>
          <w:color w:val="auto"/>
          <w:szCs w:val="22"/>
        </w:rPr>
        <w:tab/>
      </w:r>
      <w:r w:rsidRPr="00383A3C">
        <w:rPr>
          <w:rFonts w:ascii="Cambria" w:hAnsi="Cambria"/>
          <w:color w:val="auto"/>
          <w:szCs w:val="22"/>
        </w:rPr>
        <w:tab/>
        <w:t xml:space="preserve">   offset</w:t>
      </w:r>
    </w:p>
    <w:p w:rsidR="00383A3C" w:rsidRPr="0096332E" w:rsidRDefault="00383A3C" w:rsidP="00383A3C">
      <w:pPr>
        <w:rPr>
          <w:rFonts w:ascii="Cambria" w:hAnsi="Cambria"/>
          <w:color w:val="auto"/>
          <w:szCs w:val="22"/>
        </w:rPr>
      </w:pPr>
      <w:r w:rsidRPr="00383A3C">
        <w:rPr>
          <w:rFonts w:ascii="Cambria" w:hAnsi="Cambria"/>
          <w:color w:val="auto"/>
          <w:szCs w:val="22"/>
        </w:rPr>
        <w:t>Kolorystyka:            4 + 4</w:t>
      </w:r>
    </w:p>
    <w:p w:rsidR="00E419DF" w:rsidRPr="0096332E" w:rsidRDefault="00E419DF" w:rsidP="00E419DF">
      <w:pPr>
        <w:spacing w:line="360" w:lineRule="auto"/>
        <w:ind w:left="360" w:hanging="360"/>
        <w:rPr>
          <w:rFonts w:ascii="Cambria" w:hAnsi="Cambria"/>
        </w:rPr>
      </w:pPr>
    </w:p>
    <w:p w:rsidR="00E419DF" w:rsidRPr="0096332E" w:rsidRDefault="00E419DF" w:rsidP="00E419DF">
      <w:pPr>
        <w:tabs>
          <w:tab w:val="left" w:pos="1275"/>
        </w:tabs>
        <w:jc w:val="both"/>
        <w:rPr>
          <w:rFonts w:ascii="Cambria" w:hAnsi="Cambria"/>
        </w:rPr>
      </w:pPr>
      <w:r w:rsidRPr="0096332E">
        <w:rPr>
          <w:rFonts w:ascii="Cambria" w:hAnsi="Cambria"/>
        </w:rPr>
        <w:t xml:space="preserve">- cena za 1 sztukę </w:t>
      </w:r>
    </w:p>
    <w:p w:rsidR="00E419DF" w:rsidRPr="0096332E" w:rsidRDefault="00E419DF" w:rsidP="00E419DF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netto: …………… zł (słownie:…………………………………………………………………………………………………………)</w:t>
      </w:r>
    </w:p>
    <w:p w:rsidR="00E419DF" w:rsidRPr="0096332E" w:rsidRDefault="00E419DF" w:rsidP="00E419DF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+ podatek VAT: ……%, tj. kwota …………zł ( słownie:………………………………………………………………….)</w:t>
      </w:r>
    </w:p>
    <w:p w:rsidR="00E419DF" w:rsidRPr="0096332E" w:rsidRDefault="00E419DF" w:rsidP="00E419DF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brutto: ……………………….. zł (słownie: ………………………………………………………………………………………….)</w:t>
      </w:r>
    </w:p>
    <w:p w:rsidR="00E419DF" w:rsidRPr="0096332E" w:rsidRDefault="00E419DF" w:rsidP="00D80382">
      <w:pPr>
        <w:rPr>
          <w:rFonts w:ascii="Cambria" w:hAnsi="Cambria"/>
          <w:color w:val="auto"/>
          <w:szCs w:val="22"/>
        </w:rPr>
      </w:pPr>
    </w:p>
    <w:p w:rsidR="00E419DF" w:rsidRPr="00500259" w:rsidRDefault="00E419DF" w:rsidP="00D80382">
      <w:pPr>
        <w:rPr>
          <w:rFonts w:ascii="Cambria" w:hAnsi="Cambria"/>
          <w:b/>
          <w:color w:val="auto"/>
          <w:szCs w:val="22"/>
        </w:rPr>
      </w:pPr>
      <w:r w:rsidRPr="00500259">
        <w:rPr>
          <w:rFonts w:ascii="Cambria" w:hAnsi="Cambria"/>
          <w:b/>
          <w:color w:val="auto"/>
          <w:szCs w:val="22"/>
        </w:rPr>
        <w:t xml:space="preserve">13. </w:t>
      </w:r>
      <w:r w:rsidR="00383A3C" w:rsidRPr="00500259">
        <w:rPr>
          <w:rFonts w:ascii="Cambria" w:hAnsi="Cambria"/>
          <w:b/>
          <w:color w:val="auto"/>
          <w:szCs w:val="22"/>
        </w:rPr>
        <w:t>Druk kwartalnika – realizacja całoroczn</w:t>
      </w:r>
      <w:r w:rsidR="00D05DF2">
        <w:rPr>
          <w:rFonts w:ascii="Cambria" w:hAnsi="Cambria"/>
          <w:b/>
          <w:color w:val="auto"/>
          <w:szCs w:val="22"/>
        </w:rPr>
        <w:t>a, ilość:</w:t>
      </w:r>
      <w:r w:rsidR="00383A3C" w:rsidRPr="00500259">
        <w:rPr>
          <w:rFonts w:ascii="Cambria" w:hAnsi="Cambria"/>
          <w:b/>
          <w:color w:val="auto"/>
          <w:szCs w:val="22"/>
        </w:rPr>
        <w:t xml:space="preserve"> 8000 sztuk </w:t>
      </w:r>
    </w:p>
    <w:p w:rsidR="00383A3C" w:rsidRPr="00383A3C" w:rsidRDefault="00383A3C" w:rsidP="00383A3C">
      <w:pPr>
        <w:rPr>
          <w:rFonts w:ascii="Cambria" w:hAnsi="Cambria"/>
          <w:color w:val="auto"/>
          <w:szCs w:val="22"/>
        </w:rPr>
      </w:pPr>
      <w:r w:rsidRPr="00383A3C">
        <w:rPr>
          <w:rFonts w:ascii="Cambria" w:hAnsi="Cambria"/>
          <w:color w:val="auto"/>
          <w:szCs w:val="22"/>
        </w:rPr>
        <w:t>Format: A4</w:t>
      </w:r>
    </w:p>
    <w:p w:rsidR="00383A3C" w:rsidRPr="00383A3C" w:rsidRDefault="00383A3C" w:rsidP="00383A3C">
      <w:pPr>
        <w:rPr>
          <w:rFonts w:ascii="Cambria" w:hAnsi="Cambria"/>
          <w:color w:val="auto"/>
          <w:szCs w:val="22"/>
        </w:rPr>
      </w:pPr>
      <w:r w:rsidRPr="00383A3C">
        <w:rPr>
          <w:rFonts w:ascii="Cambria" w:hAnsi="Cambria"/>
          <w:color w:val="auto"/>
          <w:szCs w:val="22"/>
        </w:rPr>
        <w:t>Papier: kreda mat, 130 g</w:t>
      </w:r>
    </w:p>
    <w:p w:rsidR="00383A3C" w:rsidRPr="00383A3C" w:rsidRDefault="00383A3C" w:rsidP="00383A3C">
      <w:pPr>
        <w:rPr>
          <w:rFonts w:ascii="Cambria" w:hAnsi="Cambria"/>
          <w:color w:val="auto"/>
          <w:szCs w:val="22"/>
        </w:rPr>
      </w:pPr>
      <w:r w:rsidRPr="00383A3C">
        <w:rPr>
          <w:rFonts w:ascii="Cambria" w:hAnsi="Cambria"/>
          <w:color w:val="auto"/>
          <w:szCs w:val="22"/>
        </w:rPr>
        <w:t>Kolor: 4+4</w:t>
      </w:r>
    </w:p>
    <w:p w:rsidR="00383A3C" w:rsidRPr="00383A3C" w:rsidRDefault="00383A3C" w:rsidP="00383A3C">
      <w:pPr>
        <w:rPr>
          <w:rFonts w:ascii="Cambria" w:hAnsi="Cambria"/>
          <w:color w:val="auto"/>
          <w:szCs w:val="22"/>
        </w:rPr>
      </w:pPr>
      <w:r w:rsidRPr="00383A3C">
        <w:rPr>
          <w:rFonts w:ascii="Cambria" w:hAnsi="Cambria"/>
          <w:color w:val="auto"/>
          <w:szCs w:val="22"/>
        </w:rPr>
        <w:t>Ilo</w:t>
      </w:r>
      <w:r w:rsidRPr="00383A3C">
        <w:rPr>
          <w:rFonts w:ascii="Cambria" w:hAnsi="Cambria" w:hint="eastAsia"/>
          <w:color w:val="auto"/>
          <w:szCs w:val="22"/>
        </w:rPr>
        <w:t>ść</w:t>
      </w:r>
      <w:r w:rsidRPr="00383A3C">
        <w:rPr>
          <w:rFonts w:ascii="Cambria" w:hAnsi="Cambria"/>
          <w:color w:val="auto"/>
          <w:szCs w:val="22"/>
        </w:rPr>
        <w:t xml:space="preserve"> stron: 8</w:t>
      </w:r>
    </w:p>
    <w:p w:rsidR="00383A3C" w:rsidRPr="0096332E" w:rsidRDefault="00383A3C" w:rsidP="00383A3C">
      <w:pPr>
        <w:rPr>
          <w:rFonts w:ascii="Cambria" w:hAnsi="Cambria"/>
          <w:color w:val="auto"/>
          <w:szCs w:val="22"/>
        </w:rPr>
      </w:pPr>
      <w:r w:rsidRPr="00383A3C">
        <w:rPr>
          <w:rFonts w:ascii="Cambria" w:hAnsi="Cambria"/>
          <w:color w:val="auto"/>
          <w:szCs w:val="22"/>
        </w:rPr>
        <w:t>Nak</w:t>
      </w:r>
      <w:r w:rsidRPr="00383A3C">
        <w:rPr>
          <w:rFonts w:ascii="Cambria" w:hAnsi="Cambria" w:hint="eastAsia"/>
          <w:color w:val="auto"/>
          <w:szCs w:val="22"/>
        </w:rPr>
        <w:t>ł</w:t>
      </w:r>
      <w:r w:rsidRPr="00383A3C">
        <w:rPr>
          <w:rFonts w:ascii="Cambria" w:hAnsi="Cambria"/>
          <w:color w:val="auto"/>
          <w:szCs w:val="22"/>
        </w:rPr>
        <w:t>ad: 8000 sztuk</w:t>
      </w:r>
    </w:p>
    <w:p w:rsidR="00E419DF" w:rsidRPr="0096332E" w:rsidRDefault="00E419DF" w:rsidP="00E419DF">
      <w:pPr>
        <w:spacing w:line="360" w:lineRule="auto"/>
        <w:ind w:left="360" w:hanging="360"/>
        <w:rPr>
          <w:rFonts w:ascii="Cambria" w:hAnsi="Cambria"/>
        </w:rPr>
      </w:pPr>
    </w:p>
    <w:p w:rsidR="00E419DF" w:rsidRPr="0096332E" w:rsidRDefault="00E419DF" w:rsidP="00E419DF">
      <w:pPr>
        <w:tabs>
          <w:tab w:val="left" w:pos="1275"/>
        </w:tabs>
        <w:jc w:val="both"/>
        <w:rPr>
          <w:rFonts w:ascii="Cambria" w:hAnsi="Cambria"/>
        </w:rPr>
      </w:pPr>
      <w:r w:rsidRPr="0096332E">
        <w:rPr>
          <w:rFonts w:ascii="Cambria" w:hAnsi="Cambria"/>
        </w:rPr>
        <w:t xml:space="preserve">- cena za 1 sztukę </w:t>
      </w:r>
    </w:p>
    <w:p w:rsidR="00E419DF" w:rsidRPr="0096332E" w:rsidRDefault="00E419DF" w:rsidP="00E419DF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netto: …………… zł (słownie:…………………………………………………………………………………………………………)</w:t>
      </w:r>
    </w:p>
    <w:p w:rsidR="00E419DF" w:rsidRPr="0096332E" w:rsidRDefault="00E419DF" w:rsidP="00E419DF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+ podatek VAT: ……%, tj. kwota …………zł ( słownie:………………………………………………………………….)</w:t>
      </w:r>
    </w:p>
    <w:p w:rsidR="00E419DF" w:rsidRPr="0096332E" w:rsidRDefault="00E419DF" w:rsidP="00E419DF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 xml:space="preserve">brutto: ……………………….. zł </w:t>
      </w:r>
      <w:r w:rsidR="00500259">
        <w:rPr>
          <w:rFonts w:ascii="Cambria" w:hAnsi="Cambria"/>
        </w:rPr>
        <w:br/>
      </w:r>
      <w:r w:rsidRPr="0096332E">
        <w:rPr>
          <w:rFonts w:ascii="Cambria" w:hAnsi="Cambria"/>
        </w:rPr>
        <w:t>(s</w:t>
      </w:r>
      <w:r w:rsidR="00500259">
        <w:rPr>
          <w:rFonts w:ascii="Cambria" w:hAnsi="Cambria"/>
        </w:rPr>
        <w:t>łownie: ……………………………</w:t>
      </w:r>
      <w:r w:rsidRPr="0096332E">
        <w:rPr>
          <w:rFonts w:ascii="Cambria" w:hAnsi="Cambria"/>
        </w:rPr>
        <w:t>………………………………………………………………………………………….)</w:t>
      </w:r>
    </w:p>
    <w:p w:rsidR="00E419DF" w:rsidRPr="0096332E" w:rsidRDefault="00E419DF" w:rsidP="00E419DF">
      <w:pPr>
        <w:spacing w:line="360" w:lineRule="auto"/>
        <w:rPr>
          <w:rFonts w:ascii="Cambria" w:hAnsi="Cambria"/>
        </w:rPr>
      </w:pPr>
    </w:p>
    <w:p w:rsidR="009C5623" w:rsidRPr="004774D8" w:rsidRDefault="009C5623" w:rsidP="009C5623">
      <w:pPr>
        <w:jc w:val="both"/>
        <w:rPr>
          <w:rFonts w:ascii="Cambria" w:hAnsi="Cambria"/>
          <w:b/>
          <w:szCs w:val="22"/>
        </w:rPr>
      </w:pPr>
      <w:r w:rsidRPr="004774D8">
        <w:rPr>
          <w:rFonts w:ascii="Cambria" w:hAnsi="Cambria"/>
          <w:b/>
          <w:szCs w:val="22"/>
        </w:rPr>
        <w:t>14.  Kolorowanka dla dzieci</w:t>
      </w:r>
      <w:r w:rsidR="00D05DF2">
        <w:rPr>
          <w:rFonts w:ascii="Cambria" w:hAnsi="Cambria"/>
          <w:b/>
          <w:szCs w:val="22"/>
        </w:rPr>
        <w:t>, ilość 500 sztuk</w:t>
      </w:r>
    </w:p>
    <w:p w:rsidR="009C5623" w:rsidRPr="004774D8" w:rsidRDefault="009C5623" w:rsidP="009C5623">
      <w:pPr>
        <w:ind w:left="-426"/>
        <w:jc w:val="both"/>
        <w:rPr>
          <w:rFonts w:ascii="Cambria" w:hAnsi="Cambria"/>
          <w:szCs w:val="22"/>
        </w:rPr>
      </w:pPr>
      <w:r w:rsidRPr="004774D8">
        <w:rPr>
          <w:rFonts w:ascii="Cambria" w:hAnsi="Cambria"/>
          <w:szCs w:val="22"/>
        </w:rPr>
        <w:t xml:space="preserve">         Format: A5</w:t>
      </w:r>
    </w:p>
    <w:p w:rsidR="009C5623" w:rsidRPr="004774D8" w:rsidRDefault="009C5623" w:rsidP="009C5623">
      <w:pPr>
        <w:ind w:left="-426"/>
        <w:jc w:val="both"/>
        <w:rPr>
          <w:rFonts w:ascii="Cambria" w:hAnsi="Cambria"/>
          <w:szCs w:val="22"/>
        </w:rPr>
      </w:pPr>
      <w:r w:rsidRPr="004774D8">
        <w:rPr>
          <w:rFonts w:ascii="Cambria" w:hAnsi="Cambria"/>
          <w:szCs w:val="22"/>
        </w:rPr>
        <w:t xml:space="preserve">         Ilość stron: 24 stron</w:t>
      </w:r>
    </w:p>
    <w:p w:rsidR="009C5623" w:rsidRPr="004774D8" w:rsidRDefault="009C5623" w:rsidP="009C5623">
      <w:pPr>
        <w:ind w:left="-426"/>
        <w:jc w:val="both"/>
        <w:rPr>
          <w:rFonts w:ascii="Cambria" w:hAnsi="Cambria"/>
          <w:szCs w:val="22"/>
        </w:rPr>
      </w:pPr>
      <w:r w:rsidRPr="004774D8">
        <w:rPr>
          <w:rFonts w:ascii="Cambria" w:hAnsi="Cambria"/>
          <w:szCs w:val="22"/>
        </w:rPr>
        <w:t xml:space="preserve">         Okładka: kreda błysk, 350 g, kolor 4+4</w:t>
      </w:r>
    </w:p>
    <w:p w:rsidR="009C5623" w:rsidRPr="004774D8" w:rsidRDefault="009C5623" w:rsidP="009C5623">
      <w:pPr>
        <w:ind w:left="-426"/>
        <w:jc w:val="both"/>
        <w:rPr>
          <w:rFonts w:ascii="Cambria" w:hAnsi="Cambria"/>
          <w:szCs w:val="22"/>
        </w:rPr>
      </w:pPr>
      <w:r w:rsidRPr="004774D8">
        <w:rPr>
          <w:rFonts w:ascii="Cambria" w:hAnsi="Cambria"/>
          <w:szCs w:val="22"/>
        </w:rPr>
        <w:t xml:space="preserve">         Papier: mat, 100 g</w:t>
      </w:r>
    </w:p>
    <w:p w:rsidR="009C5623" w:rsidRPr="004774D8" w:rsidRDefault="009C5623" w:rsidP="009C5623">
      <w:pPr>
        <w:ind w:left="-426"/>
        <w:jc w:val="both"/>
        <w:rPr>
          <w:rFonts w:ascii="Cambria" w:hAnsi="Cambria"/>
          <w:szCs w:val="22"/>
        </w:rPr>
      </w:pPr>
      <w:r w:rsidRPr="004774D8">
        <w:rPr>
          <w:rFonts w:ascii="Cambria" w:hAnsi="Cambria"/>
          <w:szCs w:val="22"/>
        </w:rPr>
        <w:t xml:space="preserve">         Kolor: 4+4</w:t>
      </w:r>
    </w:p>
    <w:p w:rsidR="009C5623" w:rsidRPr="004774D8" w:rsidRDefault="009C5623" w:rsidP="009C5623">
      <w:pPr>
        <w:ind w:left="-426"/>
        <w:jc w:val="both"/>
        <w:rPr>
          <w:rFonts w:ascii="Cambria" w:hAnsi="Cambria"/>
          <w:szCs w:val="22"/>
        </w:rPr>
      </w:pPr>
      <w:r w:rsidRPr="004774D8">
        <w:rPr>
          <w:rFonts w:ascii="Cambria" w:hAnsi="Cambria"/>
          <w:szCs w:val="22"/>
        </w:rPr>
        <w:t xml:space="preserve">         Oprawa: zeszytowa</w:t>
      </w:r>
    </w:p>
    <w:p w:rsidR="009C5623" w:rsidRPr="004774D8" w:rsidRDefault="009C5623" w:rsidP="009C5623">
      <w:pPr>
        <w:ind w:left="-426"/>
        <w:jc w:val="both"/>
        <w:rPr>
          <w:rFonts w:ascii="Cambria" w:hAnsi="Cambria"/>
          <w:szCs w:val="22"/>
        </w:rPr>
      </w:pPr>
      <w:r w:rsidRPr="004774D8">
        <w:rPr>
          <w:rFonts w:ascii="Cambria" w:hAnsi="Cambria"/>
          <w:szCs w:val="22"/>
        </w:rPr>
        <w:t xml:space="preserve">         Nakład: 500 sztuk</w:t>
      </w:r>
    </w:p>
    <w:p w:rsidR="00383A3C" w:rsidRPr="0096332E" w:rsidRDefault="00383A3C" w:rsidP="00383A3C">
      <w:pPr>
        <w:spacing w:line="360" w:lineRule="auto"/>
        <w:ind w:left="360" w:hanging="360"/>
        <w:rPr>
          <w:rFonts w:ascii="Cambria" w:hAnsi="Cambria"/>
        </w:rPr>
      </w:pPr>
    </w:p>
    <w:p w:rsidR="00E419DF" w:rsidRPr="0096332E" w:rsidRDefault="00E419DF" w:rsidP="00E419DF">
      <w:pPr>
        <w:tabs>
          <w:tab w:val="left" w:pos="1275"/>
        </w:tabs>
        <w:jc w:val="both"/>
        <w:rPr>
          <w:rFonts w:ascii="Cambria" w:hAnsi="Cambria"/>
        </w:rPr>
      </w:pPr>
      <w:r w:rsidRPr="0096332E">
        <w:rPr>
          <w:rFonts w:ascii="Cambria" w:hAnsi="Cambria"/>
        </w:rPr>
        <w:lastRenderedPageBreak/>
        <w:t xml:space="preserve">- cena za 1 </w:t>
      </w:r>
      <w:r w:rsidR="0016285E" w:rsidRPr="0096332E">
        <w:rPr>
          <w:rFonts w:ascii="Cambria" w:hAnsi="Cambria"/>
        </w:rPr>
        <w:t>zestaw</w:t>
      </w:r>
    </w:p>
    <w:p w:rsidR="00E419DF" w:rsidRPr="0096332E" w:rsidRDefault="00E419DF" w:rsidP="00E419DF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netto: …………… zł (słownie:…………………………………………………………………………………………………………)</w:t>
      </w:r>
    </w:p>
    <w:p w:rsidR="00E419DF" w:rsidRPr="0096332E" w:rsidRDefault="00E419DF" w:rsidP="00E419DF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+ podatek VAT: ……%, tj. kwota …………zł ( słownie:………………………………………………………………….)</w:t>
      </w:r>
    </w:p>
    <w:p w:rsidR="00E419DF" w:rsidRPr="0096332E" w:rsidRDefault="00E419DF" w:rsidP="00E419DF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brutto: ……………………….. zł (słownie: ………………………………………………………………………………………….)</w:t>
      </w:r>
    </w:p>
    <w:p w:rsidR="00BA5B41" w:rsidRDefault="00BA5B41" w:rsidP="009C5623">
      <w:pPr>
        <w:jc w:val="both"/>
        <w:rPr>
          <w:rFonts w:ascii="Cambria" w:hAnsi="Cambria"/>
        </w:rPr>
      </w:pPr>
    </w:p>
    <w:p w:rsidR="00500259" w:rsidRPr="00500259" w:rsidRDefault="00A61C61" w:rsidP="00500259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15</w:t>
      </w:r>
      <w:bookmarkStart w:id="0" w:name="_GoBack"/>
      <w:bookmarkEnd w:id="0"/>
      <w:r w:rsidR="00500259" w:rsidRPr="00500259">
        <w:rPr>
          <w:rFonts w:ascii="Cambria" w:hAnsi="Cambria"/>
          <w:b/>
        </w:rPr>
        <w:t>. Ulotki promocyjne realizowane w trakcie roku</w:t>
      </w:r>
      <w:r w:rsidR="00D05DF2">
        <w:rPr>
          <w:rFonts w:ascii="Cambria" w:hAnsi="Cambria"/>
          <w:b/>
        </w:rPr>
        <w:t>, ilość 2500 sztuk</w:t>
      </w:r>
    </w:p>
    <w:p w:rsidR="00500259" w:rsidRPr="00500259" w:rsidRDefault="00500259" w:rsidP="00500259">
      <w:pPr>
        <w:jc w:val="both"/>
        <w:rPr>
          <w:rFonts w:ascii="Cambria" w:hAnsi="Cambria"/>
        </w:rPr>
      </w:pPr>
      <w:r w:rsidRPr="00500259">
        <w:rPr>
          <w:rFonts w:ascii="Cambria" w:hAnsi="Cambria"/>
        </w:rPr>
        <w:t>Format: A5</w:t>
      </w:r>
    </w:p>
    <w:p w:rsidR="00500259" w:rsidRPr="00500259" w:rsidRDefault="00500259" w:rsidP="00500259">
      <w:pPr>
        <w:jc w:val="both"/>
        <w:rPr>
          <w:rFonts w:ascii="Cambria" w:hAnsi="Cambria"/>
        </w:rPr>
      </w:pPr>
      <w:r w:rsidRPr="00500259">
        <w:rPr>
          <w:rFonts w:ascii="Cambria" w:hAnsi="Cambria"/>
        </w:rPr>
        <w:t>Druk: offset</w:t>
      </w:r>
    </w:p>
    <w:p w:rsidR="00500259" w:rsidRPr="00500259" w:rsidRDefault="00500259" w:rsidP="00500259">
      <w:pPr>
        <w:jc w:val="both"/>
        <w:rPr>
          <w:rFonts w:ascii="Cambria" w:hAnsi="Cambria"/>
        </w:rPr>
      </w:pPr>
      <w:r w:rsidRPr="00500259">
        <w:rPr>
          <w:rFonts w:ascii="Cambria" w:hAnsi="Cambria"/>
        </w:rPr>
        <w:t>Kolorystyka: 4+4</w:t>
      </w:r>
    </w:p>
    <w:p w:rsidR="00500259" w:rsidRPr="00500259" w:rsidRDefault="00500259" w:rsidP="00500259">
      <w:pPr>
        <w:jc w:val="both"/>
        <w:rPr>
          <w:rFonts w:ascii="Cambria" w:hAnsi="Cambria"/>
        </w:rPr>
      </w:pPr>
      <w:r w:rsidRPr="00500259">
        <w:rPr>
          <w:rFonts w:ascii="Cambria" w:hAnsi="Cambria"/>
        </w:rPr>
        <w:t>Papier: kreda 130 g</w:t>
      </w:r>
    </w:p>
    <w:p w:rsidR="00500259" w:rsidRPr="0096332E" w:rsidRDefault="00500259" w:rsidP="00500259">
      <w:pPr>
        <w:jc w:val="both"/>
        <w:rPr>
          <w:rFonts w:ascii="Cambria" w:hAnsi="Cambria"/>
        </w:rPr>
      </w:pPr>
      <w:r w:rsidRPr="00500259">
        <w:rPr>
          <w:rFonts w:ascii="Cambria" w:hAnsi="Cambria"/>
        </w:rPr>
        <w:t>Nak</w:t>
      </w:r>
      <w:r w:rsidRPr="00500259">
        <w:rPr>
          <w:rFonts w:ascii="Cambria" w:hAnsi="Cambria" w:hint="eastAsia"/>
        </w:rPr>
        <w:t>ł</w:t>
      </w:r>
      <w:r w:rsidRPr="00500259">
        <w:rPr>
          <w:rFonts w:ascii="Cambria" w:hAnsi="Cambria"/>
        </w:rPr>
        <w:t xml:space="preserve">ad: </w:t>
      </w:r>
      <w:r w:rsidR="009C5623">
        <w:rPr>
          <w:rFonts w:ascii="Cambria" w:hAnsi="Cambria"/>
        </w:rPr>
        <w:t>2</w:t>
      </w:r>
      <w:r w:rsidRPr="00500259">
        <w:rPr>
          <w:rFonts w:ascii="Cambria" w:hAnsi="Cambria"/>
        </w:rPr>
        <w:t>500 sztuk</w:t>
      </w:r>
    </w:p>
    <w:p w:rsidR="00BA5B41" w:rsidRPr="0096332E" w:rsidRDefault="00BA5B41" w:rsidP="00BA5B41">
      <w:pPr>
        <w:ind w:left="4956"/>
        <w:rPr>
          <w:rFonts w:ascii="Cambria" w:hAnsi="Cambria"/>
        </w:rPr>
      </w:pPr>
    </w:p>
    <w:p w:rsidR="00500259" w:rsidRPr="0096332E" w:rsidRDefault="00500259" w:rsidP="00500259">
      <w:pPr>
        <w:tabs>
          <w:tab w:val="left" w:pos="1275"/>
        </w:tabs>
        <w:jc w:val="both"/>
        <w:rPr>
          <w:rFonts w:ascii="Cambria" w:hAnsi="Cambria"/>
        </w:rPr>
      </w:pPr>
      <w:r w:rsidRPr="0096332E">
        <w:rPr>
          <w:rFonts w:ascii="Cambria" w:hAnsi="Cambria"/>
        </w:rPr>
        <w:t xml:space="preserve">- cena za 1 sztukę </w:t>
      </w:r>
    </w:p>
    <w:p w:rsidR="00500259" w:rsidRPr="0096332E" w:rsidRDefault="00500259" w:rsidP="00500259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netto: …………… zł (słownie:…………………………………………………………………………………………………………)</w:t>
      </w:r>
    </w:p>
    <w:p w:rsidR="00500259" w:rsidRPr="0096332E" w:rsidRDefault="00500259" w:rsidP="00500259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>+ podatek VAT: ……%, tj. kwota …………zł ( słownie:………………………………………………………………….)</w:t>
      </w:r>
    </w:p>
    <w:p w:rsidR="00500259" w:rsidRPr="0096332E" w:rsidRDefault="00500259" w:rsidP="00500259">
      <w:pPr>
        <w:spacing w:line="360" w:lineRule="auto"/>
        <w:rPr>
          <w:rFonts w:ascii="Cambria" w:hAnsi="Cambria"/>
        </w:rPr>
      </w:pPr>
      <w:r w:rsidRPr="0096332E">
        <w:rPr>
          <w:rFonts w:ascii="Cambria" w:hAnsi="Cambria"/>
        </w:rPr>
        <w:t xml:space="preserve">brutto: ……………………….. zł </w:t>
      </w:r>
      <w:r>
        <w:rPr>
          <w:rFonts w:ascii="Cambria" w:hAnsi="Cambria"/>
        </w:rPr>
        <w:br/>
      </w:r>
      <w:r w:rsidRPr="0096332E">
        <w:rPr>
          <w:rFonts w:ascii="Cambria" w:hAnsi="Cambria"/>
        </w:rPr>
        <w:t>(s</w:t>
      </w:r>
      <w:r>
        <w:rPr>
          <w:rFonts w:ascii="Cambria" w:hAnsi="Cambria"/>
        </w:rPr>
        <w:t>łownie: ……………………………</w:t>
      </w:r>
      <w:r w:rsidRPr="0096332E">
        <w:rPr>
          <w:rFonts w:ascii="Cambria" w:hAnsi="Cambria"/>
        </w:rPr>
        <w:t>………………………………………………………………………………………….)</w:t>
      </w:r>
    </w:p>
    <w:p w:rsidR="00500259" w:rsidRDefault="00500259" w:rsidP="00500259">
      <w:pPr>
        <w:ind w:left="-142"/>
        <w:rPr>
          <w:rFonts w:ascii="Cambria" w:hAnsi="Cambria"/>
        </w:rPr>
      </w:pPr>
    </w:p>
    <w:p w:rsidR="00500259" w:rsidRDefault="00500259" w:rsidP="00BA5B41">
      <w:pPr>
        <w:ind w:left="4956"/>
        <w:rPr>
          <w:rFonts w:ascii="Cambria" w:hAnsi="Cambria"/>
        </w:rPr>
      </w:pPr>
    </w:p>
    <w:p w:rsidR="00500259" w:rsidRDefault="00500259" w:rsidP="00BA5B41">
      <w:pPr>
        <w:ind w:left="4956"/>
        <w:rPr>
          <w:rFonts w:ascii="Cambria" w:hAnsi="Cambria"/>
        </w:rPr>
      </w:pPr>
    </w:p>
    <w:p w:rsidR="00500259" w:rsidRDefault="00500259" w:rsidP="00BA5B41">
      <w:pPr>
        <w:ind w:left="4956"/>
        <w:rPr>
          <w:rFonts w:ascii="Cambria" w:hAnsi="Cambria"/>
        </w:rPr>
      </w:pPr>
    </w:p>
    <w:p w:rsidR="00500259" w:rsidRDefault="00500259" w:rsidP="00BA5B41">
      <w:pPr>
        <w:ind w:left="4956"/>
        <w:rPr>
          <w:rFonts w:ascii="Cambria" w:hAnsi="Cambria"/>
        </w:rPr>
      </w:pPr>
    </w:p>
    <w:p w:rsidR="00500259" w:rsidRDefault="00500259" w:rsidP="00BA5B41">
      <w:pPr>
        <w:ind w:left="4956"/>
        <w:rPr>
          <w:rFonts w:ascii="Cambria" w:hAnsi="Cambria"/>
        </w:rPr>
      </w:pPr>
    </w:p>
    <w:p w:rsidR="006A6A38" w:rsidRDefault="006A6A38" w:rsidP="00BA5B41">
      <w:pPr>
        <w:ind w:left="4956"/>
        <w:rPr>
          <w:rFonts w:ascii="Cambria" w:hAnsi="Cambria"/>
        </w:rPr>
      </w:pPr>
    </w:p>
    <w:p w:rsidR="006A6A38" w:rsidRDefault="006A6A38" w:rsidP="00BA5B41">
      <w:pPr>
        <w:ind w:left="4956"/>
        <w:rPr>
          <w:rFonts w:ascii="Cambria" w:hAnsi="Cambria"/>
        </w:rPr>
      </w:pPr>
    </w:p>
    <w:p w:rsidR="006A6A38" w:rsidRDefault="006A6A38" w:rsidP="00BA5B41">
      <w:pPr>
        <w:ind w:left="4956"/>
        <w:rPr>
          <w:rFonts w:ascii="Cambria" w:hAnsi="Cambria"/>
        </w:rPr>
      </w:pPr>
    </w:p>
    <w:p w:rsidR="006A6A38" w:rsidRDefault="006A6A38" w:rsidP="00BA5B41">
      <w:pPr>
        <w:ind w:left="4956"/>
        <w:rPr>
          <w:rFonts w:ascii="Cambria" w:hAnsi="Cambria"/>
        </w:rPr>
      </w:pPr>
    </w:p>
    <w:p w:rsidR="00485497" w:rsidRDefault="00485497" w:rsidP="00BA5B41">
      <w:pPr>
        <w:ind w:left="4956"/>
        <w:rPr>
          <w:rFonts w:ascii="Cambria" w:hAnsi="Cambria"/>
        </w:rPr>
      </w:pPr>
    </w:p>
    <w:p w:rsidR="00485497" w:rsidRDefault="00485497" w:rsidP="00BA5B41">
      <w:pPr>
        <w:ind w:left="4956"/>
        <w:rPr>
          <w:rFonts w:ascii="Cambria" w:hAnsi="Cambria"/>
        </w:rPr>
      </w:pPr>
    </w:p>
    <w:p w:rsidR="00500259" w:rsidRDefault="00500259" w:rsidP="00BA5B41">
      <w:pPr>
        <w:ind w:left="4956"/>
        <w:rPr>
          <w:rFonts w:ascii="Cambria" w:hAnsi="Cambria"/>
        </w:rPr>
      </w:pPr>
    </w:p>
    <w:p w:rsidR="00BA5B41" w:rsidRPr="0096332E" w:rsidRDefault="00BA5B41" w:rsidP="00BA5B41">
      <w:pPr>
        <w:ind w:left="4956"/>
        <w:rPr>
          <w:rFonts w:ascii="Cambria" w:hAnsi="Cambria"/>
        </w:rPr>
      </w:pPr>
      <w:r w:rsidRPr="0096332E">
        <w:rPr>
          <w:rFonts w:ascii="Cambria" w:hAnsi="Cambria"/>
        </w:rPr>
        <w:t>..................................................................</w:t>
      </w:r>
    </w:p>
    <w:p w:rsidR="00BA5B41" w:rsidRPr="0096332E" w:rsidRDefault="00BA5B41" w:rsidP="00BA5B41">
      <w:pPr>
        <w:ind w:left="4956" w:firstLine="708"/>
        <w:rPr>
          <w:rFonts w:ascii="Cambria" w:hAnsi="Cambria"/>
        </w:rPr>
      </w:pPr>
      <w:r w:rsidRPr="0096332E">
        <w:rPr>
          <w:rFonts w:ascii="Cambria" w:hAnsi="Cambria"/>
        </w:rPr>
        <w:t>podpis i pieczęć upoważnionego</w:t>
      </w:r>
    </w:p>
    <w:p w:rsidR="00BA5B41" w:rsidRPr="0096332E" w:rsidRDefault="00BA5B41" w:rsidP="00BA5B41">
      <w:pPr>
        <w:ind w:left="4956" w:firstLine="708"/>
        <w:rPr>
          <w:rFonts w:ascii="Cambria" w:hAnsi="Cambria"/>
        </w:rPr>
      </w:pPr>
      <w:r w:rsidRPr="0096332E">
        <w:rPr>
          <w:rFonts w:ascii="Cambria" w:hAnsi="Cambria"/>
        </w:rPr>
        <w:t>przedstawiciela wykonawcy</w:t>
      </w:r>
    </w:p>
    <w:p w:rsidR="00E419DF" w:rsidRPr="0096332E" w:rsidRDefault="00E419DF" w:rsidP="00BA5B41">
      <w:pPr>
        <w:jc w:val="right"/>
        <w:rPr>
          <w:rFonts w:ascii="Cambria" w:hAnsi="Cambria"/>
          <w:color w:val="auto"/>
          <w:szCs w:val="22"/>
        </w:rPr>
      </w:pPr>
    </w:p>
    <w:sectPr w:rsidR="00E419DF" w:rsidRPr="0096332E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686B" w:rsidRDefault="001D686B">
      <w:r>
        <w:separator/>
      </w:r>
    </w:p>
  </w:endnote>
  <w:endnote w:type="continuationSeparator" w:id="0">
    <w:p w:rsidR="001D686B" w:rsidRDefault="001D6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Pl Light">
    <w:altName w:val="Arial"/>
    <w:charset w:val="EE"/>
    <w:family w:val="swiss"/>
    <w:pitch w:val="variable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ACB" w:rsidRDefault="00C70ACB" w:rsidP="003825C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70ACB" w:rsidRDefault="00C70ACB" w:rsidP="005A793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ACB" w:rsidRDefault="00C70ACB" w:rsidP="003825C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61C61">
      <w:rPr>
        <w:rStyle w:val="Numerstrony"/>
        <w:noProof/>
      </w:rPr>
      <w:t>7</w:t>
    </w:r>
    <w:r>
      <w:rPr>
        <w:rStyle w:val="Numerstrony"/>
      </w:rPr>
      <w:fldChar w:fldCharType="end"/>
    </w:r>
  </w:p>
  <w:p w:rsidR="00C70ACB" w:rsidRDefault="00C70ACB" w:rsidP="005A793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686B" w:rsidRDefault="001D686B">
      <w:r>
        <w:separator/>
      </w:r>
    </w:p>
  </w:footnote>
  <w:footnote w:type="continuationSeparator" w:id="0">
    <w:p w:rsidR="001D686B" w:rsidRDefault="001D68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5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6" w15:restartNumberingAfterBreak="0">
    <w:nsid w:val="00000010"/>
    <w:multiLevelType w:val="multilevel"/>
    <w:tmpl w:val="00000010"/>
    <w:name w:val="WW8Num1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7" w15:restartNumberingAfterBreak="0">
    <w:nsid w:val="00000011"/>
    <w:multiLevelType w:val="multilevel"/>
    <w:tmpl w:val="00000011"/>
    <w:name w:val="WW8Num1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8" w15:restartNumberingAfterBreak="0">
    <w:nsid w:val="00000013"/>
    <w:multiLevelType w:val="multilevel"/>
    <w:tmpl w:val="00000013"/>
    <w:name w:val="WW8Num19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9" w15:restartNumberingAfterBreak="0">
    <w:nsid w:val="00000016"/>
    <w:multiLevelType w:val="multilevel"/>
    <w:tmpl w:val="00000016"/>
    <w:name w:val="WW8Num22"/>
    <w:lvl w:ilvl="0">
      <w:start w:val="4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200"/>
    <w:rsid w:val="00023A4B"/>
    <w:rsid w:val="0005182E"/>
    <w:rsid w:val="00056569"/>
    <w:rsid w:val="00062200"/>
    <w:rsid w:val="000C2ECD"/>
    <w:rsid w:val="000E7707"/>
    <w:rsid w:val="00102F50"/>
    <w:rsid w:val="001267C3"/>
    <w:rsid w:val="0016285E"/>
    <w:rsid w:val="0016475B"/>
    <w:rsid w:val="0018793E"/>
    <w:rsid w:val="00194F3A"/>
    <w:rsid w:val="001D686B"/>
    <w:rsid w:val="0021208C"/>
    <w:rsid w:val="00224341"/>
    <w:rsid w:val="00231392"/>
    <w:rsid w:val="002D5056"/>
    <w:rsid w:val="00307F4F"/>
    <w:rsid w:val="00370434"/>
    <w:rsid w:val="003825CA"/>
    <w:rsid w:val="00383A3C"/>
    <w:rsid w:val="00383CE9"/>
    <w:rsid w:val="0039580F"/>
    <w:rsid w:val="003A1CD2"/>
    <w:rsid w:val="003C7C20"/>
    <w:rsid w:val="003D3128"/>
    <w:rsid w:val="0040154C"/>
    <w:rsid w:val="00431C80"/>
    <w:rsid w:val="00445F79"/>
    <w:rsid w:val="00453B03"/>
    <w:rsid w:val="00484B22"/>
    <w:rsid w:val="00485497"/>
    <w:rsid w:val="00487B47"/>
    <w:rsid w:val="004901A8"/>
    <w:rsid w:val="00491348"/>
    <w:rsid w:val="00500259"/>
    <w:rsid w:val="0050233A"/>
    <w:rsid w:val="005635A2"/>
    <w:rsid w:val="0058733E"/>
    <w:rsid w:val="005A7937"/>
    <w:rsid w:val="005B40EF"/>
    <w:rsid w:val="00611A0A"/>
    <w:rsid w:val="006661A3"/>
    <w:rsid w:val="0069305A"/>
    <w:rsid w:val="006A6A38"/>
    <w:rsid w:val="00734D57"/>
    <w:rsid w:val="0073650D"/>
    <w:rsid w:val="00745E27"/>
    <w:rsid w:val="0076644E"/>
    <w:rsid w:val="007A761E"/>
    <w:rsid w:val="007B4781"/>
    <w:rsid w:val="007C5CF0"/>
    <w:rsid w:val="00847ED1"/>
    <w:rsid w:val="008500FD"/>
    <w:rsid w:val="00876E34"/>
    <w:rsid w:val="008F1D89"/>
    <w:rsid w:val="00903274"/>
    <w:rsid w:val="00951956"/>
    <w:rsid w:val="0096332E"/>
    <w:rsid w:val="00975FF1"/>
    <w:rsid w:val="009B2FBB"/>
    <w:rsid w:val="009C5623"/>
    <w:rsid w:val="009F2D3D"/>
    <w:rsid w:val="00A0165B"/>
    <w:rsid w:val="00A22227"/>
    <w:rsid w:val="00A250E4"/>
    <w:rsid w:val="00A61C61"/>
    <w:rsid w:val="00A82431"/>
    <w:rsid w:val="00AA23DC"/>
    <w:rsid w:val="00AC2E48"/>
    <w:rsid w:val="00AF5586"/>
    <w:rsid w:val="00B21577"/>
    <w:rsid w:val="00B46440"/>
    <w:rsid w:val="00B5371B"/>
    <w:rsid w:val="00BA5B41"/>
    <w:rsid w:val="00BD0B4E"/>
    <w:rsid w:val="00BD29CD"/>
    <w:rsid w:val="00BE6AA4"/>
    <w:rsid w:val="00C2021A"/>
    <w:rsid w:val="00C21618"/>
    <w:rsid w:val="00C272D8"/>
    <w:rsid w:val="00C70ACB"/>
    <w:rsid w:val="00D05DF2"/>
    <w:rsid w:val="00D12FFB"/>
    <w:rsid w:val="00D56A44"/>
    <w:rsid w:val="00D6275A"/>
    <w:rsid w:val="00D636E3"/>
    <w:rsid w:val="00D66462"/>
    <w:rsid w:val="00D77C14"/>
    <w:rsid w:val="00D80382"/>
    <w:rsid w:val="00DC7C27"/>
    <w:rsid w:val="00E375A3"/>
    <w:rsid w:val="00E419DF"/>
    <w:rsid w:val="00EC4AF7"/>
    <w:rsid w:val="00EE0AFC"/>
    <w:rsid w:val="00F512F8"/>
    <w:rsid w:val="00F51763"/>
    <w:rsid w:val="00F65466"/>
    <w:rsid w:val="00F74DD2"/>
    <w:rsid w:val="00FC4DE0"/>
    <w:rsid w:val="00FD5142"/>
    <w:rsid w:val="00FE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9495D1-829B-41E3-BF83-94ECDB3FB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5586"/>
    <w:pPr>
      <w:suppressAutoHyphens/>
    </w:pPr>
    <w:rPr>
      <w:rFonts w:ascii="UniversPl Light" w:hAnsi="UniversPl Light" w:cs="Calibri"/>
      <w:color w:val="000000"/>
      <w:sz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75F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semiHidden/>
    <w:rsid w:val="0069305A"/>
    <w:pPr>
      <w:tabs>
        <w:tab w:val="center" w:pos="4536"/>
        <w:tab w:val="right" w:pos="9072"/>
      </w:tabs>
    </w:pPr>
    <w:rPr>
      <w:rFonts w:ascii="Arial" w:hAnsi="Arial"/>
    </w:rPr>
  </w:style>
  <w:style w:type="character" w:styleId="Pogrubienie">
    <w:name w:val="Strong"/>
    <w:qFormat/>
    <w:rsid w:val="00023A4B"/>
    <w:rPr>
      <w:rFonts w:cs="Times New Roman"/>
      <w:b/>
      <w:bCs/>
    </w:rPr>
  </w:style>
  <w:style w:type="character" w:styleId="Numerstrony">
    <w:name w:val="page number"/>
    <w:basedOn w:val="Domylnaczcionkaakapitu"/>
    <w:rsid w:val="005A7937"/>
  </w:style>
  <w:style w:type="paragraph" w:styleId="Tekstdymka">
    <w:name w:val="Balloon Text"/>
    <w:basedOn w:val="Normalny"/>
    <w:link w:val="TekstdymkaZnak"/>
    <w:rsid w:val="00BA5B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A5B41"/>
    <w:rPr>
      <w:rFonts w:ascii="Tahoma" w:hAnsi="Tahoma" w:cs="Tahoma"/>
      <w:color w:val="000000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951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1513</Words>
  <Characters>9078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oferty cenowej na zadanie pn</vt:lpstr>
    </vt:vector>
  </TitlesOfParts>
  <Company/>
  <LinksUpToDate>false</LinksUpToDate>
  <CharactersWithSpaces>10570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oferty cenowej na zadanie pn</dc:title>
  <dc:subject/>
  <dc:creator>um</dc:creator>
  <cp:keywords/>
  <cp:lastModifiedBy>Piotr Szyprowski</cp:lastModifiedBy>
  <cp:revision>5</cp:revision>
  <cp:lastPrinted>2016-03-01T08:27:00Z</cp:lastPrinted>
  <dcterms:created xsi:type="dcterms:W3CDTF">2018-01-30T13:08:00Z</dcterms:created>
  <dcterms:modified xsi:type="dcterms:W3CDTF">2018-02-08T13:44:00Z</dcterms:modified>
</cp:coreProperties>
</file>